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3F1" w:rsidRPr="0001202E" w:rsidRDefault="009513F1" w:rsidP="009513F1">
      <w:pPr>
        <w:autoSpaceDE w:val="0"/>
        <w:autoSpaceDN w:val="0"/>
        <w:adjustRightInd w:val="0"/>
        <w:jc w:val="center"/>
        <w:outlineLvl w:val="0"/>
        <w:rPr>
          <w:rFonts w:asciiTheme="minorHAnsi" w:hAnsiTheme="minorHAnsi" w:cstheme="minorHAnsi"/>
          <w:b/>
          <w:bCs/>
          <w:noProof/>
          <w:sz w:val="20"/>
          <w:szCs w:val="20"/>
          <w:lang w:val="ru-RU"/>
        </w:rPr>
      </w:pPr>
      <w:r w:rsidRPr="0001202E">
        <w:rPr>
          <w:rFonts w:asciiTheme="minorHAnsi" w:hAnsiTheme="minorHAnsi" w:cstheme="minorHAnsi"/>
          <w:b/>
          <w:bCs/>
          <w:noProof/>
          <w:sz w:val="20"/>
          <w:szCs w:val="20"/>
          <w:lang w:val="ru-RU"/>
        </w:rPr>
        <w:t>МОДЕЛ УГОВОРА</w:t>
      </w:r>
    </w:p>
    <w:p w:rsidR="000D700B" w:rsidRPr="0001202E" w:rsidRDefault="009B52F0" w:rsidP="000D700B">
      <w:pPr>
        <w:autoSpaceDE w:val="0"/>
        <w:autoSpaceDN w:val="0"/>
        <w:adjustRightInd w:val="0"/>
        <w:jc w:val="center"/>
        <w:outlineLvl w:val="0"/>
        <w:rPr>
          <w:rFonts w:asciiTheme="minorHAnsi" w:hAnsiTheme="minorHAnsi" w:cstheme="minorHAnsi"/>
          <w:b/>
          <w:bCs/>
          <w:noProof/>
          <w:sz w:val="20"/>
          <w:szCs w:val="20"/>
          <w:lang w:val="ru-RU"/>
        </w:rPr>
      </w:pPr>
      <w:r w:rsidRPr="0001202E">
        <w:rPr>
          <w:rFonts w:asciiTheme="minorHAnsi" w:hAnsiTheme="minorHAnsi" w:cstheme="minorHAnsi"/>
          <w:b/>
          <w:noProof/>
          <w:sz w:val="20"/>
          <w:szCs w:val="20"/>
          <w:lang w:val="sr-Cyrl-CS"/>
        </w:rPr>
        <w:t>Горива</w:t>
      </w:r>
      <w:r w:rsidR="00A22356" w:rsidRPr="0001202E">
        <w:rPr>
          <w:rFonts w:asciiTheme="minorHAnsi" w:hAnsiTheme="minorHAnsi" w:cstheme="minorHAnsi"/>
          <w:b/>
          <w:noProof/>
          <w:sz w:val="20"/>
          <w:szCs w:val="20"/>
          <w:lang w:val="sr-Cyrl-CS"/>
        </w:rPr>
        <w:t xml:space="preserve">, </w:t>
      </w:r>
      <w:r w:rsidR="00A22356" w:rsidRPr="0001202E">
        <w:rPr>
          <w:rFonts w:asciiTheme="minorHAnsi" w:hAnsiTheme="minorHAnsi" w:cstheme="minorHAnsi"/>
          <w:b/>
          <w:noProof/>
          <w:sz w:val="20"/>
          <w:szCs w:val="20"/>
        </w:rPr>
        <w:t>Партија 2</w:t>
      </w:r>
      <w:r w:rsidRPr="0001202E">
        <w:rPr>
          <w:rFonts w:asciiTheme="minorHAnsi" w:hAnsiTheme="minorHAnsi" w:cstheme="minorHAnsi"/>
          <w:b/>
          <w:noProof/>
          <w:sz w:val="20"/>
          <w:szCs w:val="20"/>
          <w:lang w:val="sr-Cyrl-CS"/>
        </w:rPr>
        <w:t xml:space="preserve"> -</w:t>
      </w:r>
      <w:r w:rsidRPr="0001202E">
        <w:rPr>
          <w:rFonts w:asciiTheme="minorHAnsi" w:hAnsiTheme="minorHAnsi" w:cstheme="minorHAnsi"/>
          <w:b/>
          <w:noProof/>
          <w:sz w:val="20"/>
          <w:szCs w:val="20"/>
        </w:rPr>
        <w:t xml:space="preserve"> </w:t>
      </w:r>
      <w:r w:rsidR="000D700B" w:rsidRPr="0001202E">
        <w:rPr>
          <w:rFonts w:asciiTheme="minorHAnsi" w:hAnsiTheme="minorHAnsi" w:cstheme="minorHAnsi"/>
          <w:b/>
          <w:noProof/>
          <w:sz w:val="20"/>
          <w:szCs w:val="20"/>
        </w:rPr>
        <w:t>Евро дизел са превозом до наручиоца</w:t>
      </w:r>
    </w:p>
    <w:p w:rsidR="000D700B" w:rsidRPr="0001202E" w:rsidRDefault="000D700B" w:rsidP="009513F1">
      <w:pPr>
        <w:autoSpaceDE w:val="0"/>
        <w:autoSpaceDN w:val="0"/>
        <w:adjustRightInd w:val="0"/>
        <w:jc w:val="center"/>
        <w:outlineLvl w:val="0"/>
        <w:rPr>
          <w:rFonts w:asciiTheme="minorHAnsi" w:hAnsiTheme="minorHAnsi" w:cstheme="minorHAnsi"/>
          <w:b/>
          <w:bCs/>
          <w:noProof/>
          <w:sz w:val="20"/>
          <w:szCs w:val="20"/>
          <w:lang w:val="ru-RU"/>
        </w:rPr>
      </w:pPr>
    </w:p>
    <w:p w:rsidR="009513F1" w:rsidRPr="0001202E" w:rsidRDefault="009513F1" w:rsidP="009513F1">
      <w:pPr>
        <w:suppressAutoHyphens/>
        <w:rPr>
          <w:rFonts w:asciiTheme="minorHAnsi" w:hAnsiTheme="minorHAnsi" w:cstheme="minorHAnsi"/>
          <w:sz w:val="20"/>
          <w:szCs w:val="20"/>
          <w:lang w:eastAsia="ar-SA"/>
        </w:rPr>
      </w:pPr>
      <w:r w:rsidRPr="0001202E">
        <w:rPr>
          <w:rFonts w:asciiTheme="minorHAnsi" w:hAnsiTheme="minorHAnsi" w:cstheme="minorHAnsi"/>
          <w:sz w:val="20"/>
          <w:szCs w:val="20"/>
          <w:lang w:val="sr-Cyrl-CS" w:eastAsia="ar-SA"/>
        </w:rPr>
        <w:t>Уговорне стране:</w:t>
      </w:r>
    </w:p>
    <w:p w:rsidR="009513F1" w:rsidRPr="0001202E" w:rsidRDefault="009513F1" w:rsidP="00911AF5">
      <w:pPr>
        <w:ind w:right="360"/>
        <w:jc w:val="both"/>
        <w:rPr>
          <w:rFonts w:asciiTheme="minorHAnsi" w:hAnsiTheme="minorHAnsi" w:cstheme="minorHAnsi"/>
          <w:sz w:val="20"/>
          <w:szCs w:val="20"/>
          <w:lang w:eastAsia="ar-SA"/>
        </w:rPr>
      </w:pPr>
      <w:r w:rsidRPr="0001202E">
        <w:rPr>
          <w:rFonts w:asciiTheme="minorHAnsi" w:hAnsiTheme="minorHAnsi" w:cstheme="minorHAnsi"/>
          <w:b/>
          <w:sz w:val="20"/>
          <w:szCs w:val="20"/>
          <w:lang w:val="sr-Cyrl-CS" w:eastAsia="ar-SA"/>
        </w:rPr>
        <w:t>Специјална болница за рехабилитацију “Рибарска Бања”</w:t>
      </w:r>
      <w:r w:rsidR="009D4180" w:rsidRPr="0001202E">
        <w:rPr>
          <w:rFonts w:asciiTheme="minorHAnsi" w:hAnsiTheme="minorHAnsi" w:cstheme="minorHAnsi"/>
          <w:sz w:val="20"/>
          <w:szCs w:val="20"/>
          <w:lang w:val="sr-Cyrl-CS" w:eastAsia="ar-SA"/>
        </w:rPr>
        <w:t xml:space="preserve">, </w:t>
      </w:r>
      <w:r w:rsidR="009D4180" w:rsidRPr="0001202E">
        <w:rPr>
          <w:rFonts w:asciiTheme="minorHAnsi" w:hAnsiTheme="minorHAnsi" w:cstheme="minorHAnsi"/>
          <w:bCs/>
          <w:noProof/>
          <w:sz w:val="20"/>
          <w:szCs w:val="20"/>
        </w:rPr>
        <w:t>Краља Петра Првог 176</w:t>
      </w:r>
      <w:r w:rsidR="0066333C" w:rsidRPr="0001202E">
        <w:rPr>
          <w:rFonts w:asciiTheme="minorHAnsi" w:hAnsiTheme="minorHAnsi" w:cstheme="minorHAnsi"/>
          <w:sz w:val="20"/>
          <w:szCs w:val="20"/>
          <w:lang w:val="sr-Cyrl-CS" w:eastAsia="ar-SA"/>
        </w:rPr>
        <w:t xml:space="preserve">, 37205 Рибарска Бања, коју </w:t>
      </w:r>
      <w:r w:rsidRPr="0001202E">
        <w:rPr>
          <w:rFonts w:asciiTheme="minorHAnsi" w:hAnsiTheme="minorHAnsi" w:cstheme="minorHAnsi"/>
          <w:sz w:val="20"/>
          <w:szCs w:val="20"/>
          <w:lang w:val="sr-Cyrl-CS" w:eastAsia="ar-SA"/>
        </w:rPr>
        <w:t xml:space="preserve">заступа </w:t>
      </w:r>
      <w:r w:rsidR="00877BE9" w:rsidRPr="0001202E">
        <w:rPr>
          <w:rFonts w:asciiTheme="minorHAnsi" w:hAnsiTheme="minorHAnsi" w:cstheme="minorHAnsi"/>
          <w:sz w:val="20"/>
          <w:szCs w:val="20"/>
          <w:lang w:val="sr-Cyrl-CS" w:eastAsia="ar-SA"/>
        </w:rPr>
        <w:t xml:space="preserve">в.д. </w:t>
      </w:r>
      <w:r w:rsidRPr="0001202E">
        <w:rPr>
          <w:rFonts w:asciiTheme="minorHAnsi" w:hAnsiTheme="minorHAnsi" w:cstheme="minorHAnsi"/>
          <w:sz w:val="20"/>
          <w:szCs w:val="20"/>
          <w:lang w:val="sr-Cyrl-CS" w:eastAsia="ar-SA"/>
        </w:rPr>
        <w:t>директор</w:t>
      </w:r>
      <w:r w:rsidR="00877BE9" w:rsidRPr="0001202E">
        <w:rPr>
          <w:rFonts w:asciiTheme="minorHAnsi" w:hAnsiTheme="minorHAnsi" w:cstheme="minorHAnsi"/>
          <w:sz w:val="20"/>
          <w:szCs w:val="20"/>
          <w:lang w:val="sr-Cyrl-CS" w:eastAsia="ar-SA"/>
        </w:rPr>
        <w:t>а</w:t>
      </w:r>
      <w:r w:rsidRPr="0001202E">
        <w:rPr>
          <w:rFonts w:asciiTheme="minorHAnsi" w:hAnsiTheme="minorHAnsi" w:cstheme="minorHAnsi"/>
          <w:sz w:val="20"/>
          <w:szCs w:val="20"/>
          <w:lang w:val="sr-Cyrl-CS" w:eastAsia="ar-SA"/>
        </w:rPr>
        <w:t xml:space="preserve"> др Душан Шокорац  (у даљем тексту: </w:t>
      </w:r>
      <w:r w:rsidRPr="0001202E">
        <w:rPr>
          <w:rFonts w:asciiTheme="minorHAnsi" w:hAnsiTheme="minorHAnsi" w:cstheme="minorHAnsi"/>
          <w:b/>
          <w:sz w:val="20"/>
          <w:szCs w:val="20"/>
          <w:lang w:val="sr-Cyrl-CS" w:eastAsia="ar-SA"/>
        </w:rPr>
        <w:t>наручилац</w:t>
      </w:r>
      <w:r w:rsidRPr="0001202E">
        <w:rPr>
          <w:rFonts w:asciiTheme="minorHAnsi" w:hAnsiTheme="minorHAnsi" w:cstheme="minorHAnsi"/>
          <w:sz w:val="20"/>
          <w:szCs w:val="20"/>
          <w:lang w:val="sr-Cyrl-CS" w:eastAsia="ar-SA"/>
        </w:rPr>
        <w:t>), порески идентификациони број</w:t>
      </w:r>
      <w:r w:rsidR="00D35974" w:rsidRPr="0001202E">
        <w:rPr>
          <w:rFonts w:asciiTheme="minorHAnsi" w:hAnsiTheme="minorHAnsi" w:cstheme="minorHAnsi"/>
          <w:sz w:val="20"/>
          <w:szCs w:val="20"/>
          <w:lang w:val="sr-Cyrl-CS" w:eastAsia="ar-SA"/>
        </w:rPr>
        <w:t>:</w:t>
      </w:r>
      <w:r w:rsidRPr="0001202E">
        <w:rPr>
          <w:rFonts w:asciiTheme="minorHAnsi" w:hAnsiTheme="minorHAnsi" w:cstheme="minorHAnsi"/>
          <w:sz w:val="20"/>
          <w:szCs w:val="20"/>
          <w:lang w:val="sr-Cyrl-CS" w:eastAsia="ar-SA"/>
        </w:rPr>
        <w:t xml:space="preserve"> 100319756; матични број</w:t>
      </w:r>
      <w:r w:rsidR="00D35974" w:rsidRPr="0001202E">
        <w:rPr>
          <w:rFonts w:asciiTheme="minorHAnsi" w:hAnsiTheme="minorHAnsi" w:cstheme="minorHAnsi"/>
          <w:sz w:val="20"/>
          <w:szCs w:val="20"/>
          <w:lang w:val="sr-Cyrl-CS" w:eastAsia="ar-SA"/>
        </w:rPr>
        <w:t>:</w:t>
      </w:r>
      <w:r w:rsidRPr="0001202E">
        <w:rPr>
          <w:rFonts w:asciiTheme="minorHAnsi" w:hAnsiTheme="minorHAnsi" w:cstheme="minorHAnsi"/>
          <w:sz w:val="20"/>
          <w:szCs w:val="20"/>
          <w:lang w:val="sr-Cyrl-CS" w:eastAsia="ar-SA"/>
        </w:rPr>
        <w:t xml:space="preserve"> 07144091; текући рачун број 840-85667-80 Управа за трезор, и </w:t>
      </w:r>
    </w:p>
    <w:p w:rsidR="009513F1" w:rsidRPr="0001202E" w:rsidRDefault="009513F1" w:rsidP="009513F1">
      <w:pPr>
        <w:suppressAutoHyphens/>
        <w:ind w:right="360"/>
        <w:jc w:val="both"/>
        <w:rPr>
          <w:rFonts w:asciiTheme="minorHAnsi" w:hAnsiTheme="minorHAnsi" w:cstheme="minorHAnsi"/>
          <w:sz w:val="20"/>
          <w:szCs w:val="20"/>
          <w:lang w:eastAsia="ar-SA"/>
        </w:rPr>
      </w:pPr>
      <w:r w:rsidRPr="0001202E">
        <w:rPr>
          <w:rFonts w:asciiTheme="minorHAnsi" w:hAnsiTheme="minorHAnsi" w:cstheme="minorHAnsi"/>
          <w:sz w:val="20"/>
          <w:szCs w:val="20"/>
          <w:lang w:val="sr-Cyrl-CS" w:eastAsia="ar-SA"/>
        </w:rPr>
        <w:t xml:space="preserve">______________________________________________, из ____________ улица __________________________ бр. _____, кога заступа директор </w:t>
      </w:r>
      <w:r w:rsidRPr="0001202E">
        <w:rPr>
          <w:rFonts w:asciiTheme="minorHAnsi" w:hAnsiTheme="minorHAnsi" w:cstheme="minorHAnsi"/>
          <w:sz w:val="20"/>
          <w:szCs w:val="20"/>
          <w:lang w:val="ru-RU" w:eastAsia="ar-SA"/>
        </w:rPr>
        <w:t xml:space="preserve">  ___</w:t>
      </w:r>
      <w:r w:rsidRPr="0001202E">
        <w:rPr>
          <w:rFonts w:asciiTheme="minorHAnsi" w:hAnsiTheme="minorHAnsi" w:cstheme="minorHAnsi"/>
          <w:sz w:val="20"/>
          <w:szCs w:val="20"/>
          <w:lang w:val="sr-Cyrl-CS" w:eastAsia="ar-SA"/>
        </w:rPr>
        <w:t>_____________________ (у</w:t>
      </w:r>
      <w:r w:rsidR="00687F10" w:rsidRPr="0001202E">
        <w:rPr>
          <w:rFonts w:asciiTheme="minorHAnsi" w:hAnsiTheme="minorHAnsi" w:cstheme="minorHAnsi"/>
          <w:sz w:val="20"/>
          <w:szCs w:val="20"/>
          <w:lang w:val="sr-Cyrl-CS" w:eastAsia="ar-SA"/>
        </w:rPr>
        <w:t xml:space="preserve"> </w:t>
      </w:r>
      <w:r w:rsidRPr="0001202E">
        <w:rPr>
          <w:rFonts w:asciiTheme="minorHAnsi" w:hAnsiTheme="minorHAnsi" w:cstheme="minorHAnsi"/>
          <w:sz w:val="20"/>
          <w:szCs w:val="20"/>
          <w:lang w:val="sr-Cyrl-CS" w:eastAsia="ar-SA"/>
        </w:rPr>
        <w:t>даљем</w:t>
      </w:r>
      <w:r w:rsidR="00687F10" w:rsidRPr="0001202E">
        <w:rPr>
          <w:rFonts w:asciiTheme="minorHAnsi" w:hAnsiTheme="minorHAnsi" w:cstheme="minorHAnsi"/>
          <w:sz w:val="20"/>
          <w:szCs w:val="20"/>
          <w:lang w:val="sr-Cyrl-CS" w:eastAsia="ar-SA"/>
        </w:rPr>
        <w:t xml:space="preserve"> </w:t>
      </w:r>
      <w:r w:rsidRPr="0001202E">
        <w:rPr>
          <w:rFonts w:asciiTheme="minorHAnsi" w:hAnsiTheme="minorHAnsi" w:cstheme="minorHAnsi"/>
          <w:sz w:val="20"/>
          <w:szCs w:val="20"/>
          <w:lang w:val="sr-Cyrl-CS" w:eastAsia="ar-SA"/>
        </w:rPr>
        <w:t xml:space="preserve">тексту: </w:t>
      </w:r>
      <w:r w:rsidRPr="0001202E">
        <w:rPr>
          <w:rFonts w:asciiTheme="minorHAnsi" w:hAnsiTheme="minorHAnsi" w:cstheme="minorHAnsi"/>
          <w:b/>
          <w:sz w:val="20"/>
          <w:szCs w:val="20"/>
          <w:lang w:val="sr-Cyrl-CS" w:eastAsia="ar-SA"/>
        </w:rPr>
        <w:t xml:space="preserve">испоручилац </w:t>
      </w:r>
      <w:r w:rsidR="00CD76E8" w:rsidRPr="0001202E">
        <w:rPr>
          <w:rFonts w:asciiTheme="minorHAnsi" w:hAnsiTheme="minorHAnsi" w:cstheme="minorHAnsi"/>
          <w:b/>
          <w:sz w:val="20"/>
          <w:szCs w:val="20"/>
          <w:lang w:eastAsia="ar-SA"/>
        </w:rPr>
        <w:t xml:space="preserve"> </w:t>
      </w:r>
      <w:r w:rsidR="00D97FB2" w:rsidRPr="0001202E">
        <w:rPr>
          <w:rFonts w:asciiTheme="minorHAnsi" w:hAnsiTheme="minorHAnsi" w:cstheme="minorHAnsi"/>
          <w:b/>
          <w:sz w:val="20"/>
          <w:szCs w:val="20"/>
          <w:lang w:val="sr-Cyrl-CS" w:eastAsia="ar-SA"/>
        </w:rPr>
        <w:t>доб</w:t>
      </w:r>
      <w:r w:rsidRPr="0001202E">
        <w:rPr>
          <w:rFonts w:asciiTheme="minorHAnsi" w:hAnsiTheme="minorHAnsi" w:cstheme="minorHAnsi"/>
          <w:b/>
          <w:sz w:val="20"/>
          <w:szCs w:val="20"/>
          <w:lang w:val="sr-Cyrl-CS" w:eastAsia="ar-SA"/>
        </w:rPr>
        <w:t>ра</w:t>
      </w:r>
      <w:r w:rsidRPr="0001202E">
        <w:rPr>
          <w:rFonts w:asciiTheme="minorHAnsi" w:hAnsiTheme="minorHAnsi" w:cstheme="minorHAnsi"/>
          <w:sz w:val="20"/>
          <w:szCs w:val="20"/>
          <w:lang w:val="sr-Cyrl-CS" w:eastAsia="ar-SA"/>
        </w:rPr>
        <w:t>), порески идентификациони број</w:t>
      </w:r>
      <w:r w:rsidR="00D35974" w:rsidRPr="0001202E">
        <w:rPr>
          <w:rFonts w:asciiTheme="minorHAnsi" w:hAnsiTheme="minorHAnsi" w:cstheme="minorHAnsi"/>
          <w:sz w:val="20"/>
          <w:szCs w:val="20"/>
          <w:lang w:val="sr-Cyrl-CS" w:eastAsia="ar-SA"/>
        </w:rPr>
        <w:t>:</w:t>
      </w:r>
      <w:r w:rsidRPr="0001202E">
        <w:rPr>
          <w:rFonts w:asciiTheme="minorHAnsi" w:hAnsiTheme="minorHAnsi" w:cstheme="minorHAnsi"/>
          <w:sz w:val="20"/>
          <w:szCs w:val="20"/>
          <w:lang w:val="sr-Cyrl-CS" w:eastAsia="ar-SA"/>
        </w:rPr>
        <w:t xml:space="preserve"> ________________</w:t>
      </w:r>
      <w:r w:rsidRPr="0001202E">
        <w:rPr>
          <w:rFonts w:asciiTheme="minorHAnsi" w:hAnsiTheme="minorHAnsi" w:cstheme="minorHAnsi"/>
          <w:sz w:val="20"/>
          <w:szCs w:val="20"/>
          <w:lang w:val="sr-Latn-CS" w:eastAsia="ar-SA"/>
        </w:rPr>
        <w:t xml:space="preserve">; </w:t>
      </w:r>
      <w:r w:rsidRPr="0001202E">
        <w:rPr>
          <w:rFonts w:asciiTheme="minorHAnsi" w:hAnsiTheme="minorHAnsi" w:cstheme="minorHAnsi"/>
          <w:sz w:val="20"/>
          <w:szCs w:val="20"/>
          <w:lang w:val="sr-Cyrl-CS" w:eastAsia="ar-SA"/>
        </w:rPr>
        <w:t>матични број</w:t>
      </w:r>
      <w:r w:rsidR="00D35974" w:rsidRPr="0001202E">
        <w:rPr>
          <w:rFonts w:asciiTheme="minorHAnsi" w:hAnsiTheme="minorHAnsi" w:cstheme="minorHAnsi"/>
          <w:sz w:val="20"/>
          <w:szCs w:val="20"/>
          <w:lang w:val="sr-Cyrl-CS" w:eastAsia="ar-SA"/>
        </w:rPr>
        <w:t>:</w:t>
      </w:r>
      <w:r w:rsidRPr="0001202E">
        <w:rPr>
          <w:rFonts w:asciiTheme="minorHAnsi" w:hAnsiTheme="minorHAnsi" w:cstheme="minorHAnsi"/>
          <w:sz w:val="20"/>
          <w:szCs w:val="20"/>
          <w:lang w:val="sr-Cyrl-CS" w:eastAsia="ar-SA"/>
        </w:rPr>
        <w:t xml:space="preserve"> _____________; текући рачун </w:t>
      </w:r>
      <w:r w:rsidR="00D35974" w:rsidRPr="0001202E">
        <w:rPr>
          <w:rFonts w:asciiTheme="minorHAnsi" w:hAnsiTheme="minorHAnsi" w:cstheme="minorHAnsi"/>
          <w:sz w:val="20"/>
          <w:szCs w:val="20"/>
          <w:lang w:val="sr-Cyrl-CS" w:eastAsia="ar-SA"/>
        </w:rPr>
        <w:t xml:space="preserve">број </w:t>
      </w:r>
      <w:r w:rsidRPr="0001202E">
        <w:rPr>
          <w:rFonts w:asciiTheme="minorHAnsi" w:hAnsiTheme="minorHAnsi" w:cstheme="minorHAnsi"/>
          <w:sz w:val="20"/>
          <w:szCs w:val="20"/>
          <w:lang w:val="sr-Cyrl-CS" w:eastAsia="ar-SA"/>
        </w:rPr>
        <w:t>______________________ код __________ банке.</w:t>
      </w:r>
    </w:p>
    <w:p w:rsidR="009513F1" w:rsidRPr="0001202E" w:rsidRDefault="009513F1" w:rsidP="009513F1">
      <w:pPr>
        <w:ind w:left="-360"/>
        <w:jc w:val="both"/>
        <w:rPr>
          <w:rFonts w:asciiTheme="minorHAnsi" w:hAnsiTheme="minorHAnsi" w:cstheme="minorHAnsi"/>
          <w:sz w:val="20"/>
          <w:szCs w:val="20"/>
        </w:rPr>
      </w:pPr>
      <w:r w:rsidRPr="0001202E">
        <w:rPr>
          <w:rFonts w:asciiTheme="minorHAnsi" w:hAnsiTheme="minorHAnsi" w:cstheme="minorHAnsi"/>
          <w:sz w:val="20"/>
          <w:szCs w:val="20"/>
          <w:lang w:val="sr-Cyrl-CS"/>
        </w:rPr>
        <w:t>Подизвођач:_______________________________________________________</w:t>
      </w:r>
      <w:r w:rsidR="00911AF5" w:rsidRPr="0001202E">
        <w:rPr>
          <w:rFonts w:asciiTheme="minorHAnsi" w:hAnsiTheme="minorHAnsi" w:cstheme="minorHAnsi"/>
          <w:sz w:val="20"/>
          <w:szCs w:val="20"/>
          <w:lang w:val="sr-Cyrl-CS"/>
        </w:rPr>
        <w:t>_______________________________</w:t>
      </w:r>
    </w:p>
    <w:p w:rsidR="009513F1" w:rsidRPr="0001202E" w:rsidRDefault="009513F1" w:rsidP="00911AF5">
      <w:pPr>
        <w:ind w:left="-360"/>
        <w:jc w:val="both"/>
        <w:rPr>
          <w:rFonts w:asciiTheme="minorHAnsi" w:hAnsiTheme="minorHAnsi" w:cstheme="minorHAnsi"/>
          <w:sz w:val="20"/>
          <w:szCs w:val="20"/>
        </w:rPr>
      </w:pPr>
      <w:r w:rsidRPr="0001202E">
        <w:rPr>
          <w:rFonts w:asciiTheme="minorHAnsi" w:hAnsiTheme="minorHAnsi" w:cstheme="minorHAnsi"/>
          <w:sz w:val="20"/>
          <w:szCs w:val="20"/>
          <w:lang w:val="sr-Cyrl-CS"/>
        </w:rPr>
        <w:t>Члан групе понуђача:_________________________________________________________________________________________</w:t>
      </w:r>
    </w:p>
    <w:p w:rsidR="009513F1" w:rsidRPr="0001202E" w:rsidRDefault="009513F1" w:rsidP="009513F1">
      <w:pPr>
        <w:suppressAutoHyphens/>
        <w:jc w:val="center"/>
        <w:rPr>
          <w:rFonts w:asciiTheme="minorHAnsi" w:hAnsiTheme="minorHAnsi" w:cstheme="minorHAnsi"/>
          <w:b/>
          <w:sz w:val="20"/>
          <w:szCs w:val="20"/>
          <w:lang w:eastAsia="ar-SA"/>
        </w:rPr>
      </w:pPr>
      <w:r w:rsidRPr="0001202E">
        <w:rPr>
          <w:rFonts w:asciiTheme="minorHAnsi" w:hAnsiTheme="minorHAnsi" w:cstheme="minorHAnsi"/>
          <w:b/>
          <w:sz w:val="20"/>
          <w:szCs w:val="20"/>
          <w:lang w:val="sr-Cyrl-CS" w:eastAsia="ar-SA"/>
        </w:rPr>
        <w:t>Члан 1.</w:t>
      </w:r>
    </w:p>
    <w:p w:rsidR="00A22356" w:rsidRPr="0001202E" w:rsidRDefault="009513F1" w:rsidP="00A22356">
      <w:pPr>
        <w:jc w:val="both"/>
        <w:rPr>
          <w:rFonts w:asciiTheme="minorHAnsi" w:hAnsiTheme="minorHAnsi" w:cstheme="minorHAnsi"/>
          <w:sz w:val="20"/>
          <w:szCs w:val="20"/>
          <w:lang w:val="sr-Cyrl-CS" w:eastAsia="ar-SA"/>
        </w:rPr>
      </w:pPr>
      <w:r w:rsidRPr="0001202E">
        <w:rPr>
          <w:rFonts w:asciiTheme="minorHAnsi" w:hAnsiTheme="minorHAnsi" w:cstheme="minorHAnsi"/>
          <w:b/>
          <w:sz w:val="20"/>
          <w:szCs w:val="20"/>
          <w:lang w:val="sr-Cyrl-CS" w:eastAsia="ar-SA"/>
        </w:rPr>
        <w:t>1.1.</w:t>
      </w:r>
      <w:r w:rsidRPr="0001202E">
        <w:rPr>
          <w:rFonts w:asciiTheme="minorHAnsi" w:hAnsiTheme="minorHAnsi" w:cstheme="minorHAnsi"/>
          <w:sz w:val="20"/>
          <w:szCs w:val="20"/>
          <w:lang w:val="sr-Cyrl-CS" w:eastAsia="ar-SA"/>
        </w:rPr>
        <w:t xml:space="preserve"> Уговорне стране констатују: </w:t>
      </w:r>
    </w:p>
    <w:p w:rsidR="00A22356" w:rsidRPr="0001202E" w:rsidRDefault="00A22356" w:rsidP="00A22356">
      <w:pPr>
        <w:autoSpaceDE w:val="0"/>
        <w:autoSpaceDN w:val="0"/>
        <w:adjustRightInd w:val="0"/>
        <w:jc w:val="both"/>
        <w:outlineLvl w:val="0"/>
        <w:rPr>
          <w:rFonts w:asciiTheme="minorHAnsi" w:hAnsiTheme="minorHAnsi" w:cstheme="minorHAnsi"/>
          <w:b/>
          <w:bCs/>
          <w:noProof/>
          <w:sz w:val="20"/>
          <w:szCs w:val="20"/>
          <w:lang w:val="ru-RU"/>
        </w:rPr>
      </w:pPr>
      <w:proofErr w:type="spellStart"/>
      <w:r w:rsidRPr="0001202E">
        <w:rPr>
          <w:rFonts w:asciiTheme="minorHAnsi" w:hAnsiTheme="minorHAnsi" w:cstheme="minorHAnsi"/>
          <w:sz w:val="20"/>
          <w:szCs w:val="20"/>
        </w:rPr>
        <w:t>да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је</w:t>
      </w:r>
      <w:proofErr w:type="spellEnd"/>
      <w:r w:rsidRPr="0001202E">
        <w:rPr>
          <w:rFonts w:asciiTheme="minorHAnsi" w:hAnsiTheme="minorHAnsi" w:cstheme="minorHAnsi"/>
          <w:sz w:val="20"/>
          <w:szCs w:val="20"/>
        </w:rPr>
        <w:t xml:space="preserve"> </w:t>
      </w:r>
      <w:r w:rsidRPr="0001202E">
        <w:rPr>
          <w:rFonts w:asciiTheme="minorHAnsi" w:hAnsiTheme="minorHAnsi" w:cstheme="minorHAnsi"/>
          <w:sz w:val="20"/>
          <w:szCs w:val="20"/>
          <w:lang w:val="sr-Cyrl-CS"/>
        </w:rPr>
        <w:t>Наручилац</w:t>
      </w:r>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основу</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Закона</w:t>
      </w:r>
      <w:proofErr w:type="spellEnd"/>
      <w:r w:rsidRPr="0001202E">
        <w:rPr>
          <w:rFonts w:asciiTheme="minorHAnsi" w:hAnsiTheme="minorHAnsi" w:cstheme="minorHAnsi"/>
          <w:sz w:val="20"/>
          <w:szCs w:val="20"/>
        </w:rPr>
        <w:t xml:space="preserve"> о </w:t>
      </w:r>
      <w:proofErr w:type="spellStart"/>
      <w:r w:rsidRPr="0001202E">
        <w:rPr>
          <w:rFonts w:asciiTheme="minorHAnsi" w:hAnsiTheme="minorHAnsi" w:cstheme="minorHAnsi"/>
          <w:sz w:val="20"/>
          <w:szCs w:val="20"/>
        </w:rPr>
        <w:t>јавним</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набавкама</w:t>
      </w:r>
      <w:proofErr w:type="spellEnd"/>
      <w:r w:rsidRPr="0001202E">
        <w:rPr>
          <w:rFonts w:asciiTheme="minorHAnsi" w:hAnsiTheme="minorHAnsi" w:cstheme="minorHAnsi"/>
          <w:sz w:val="20"/>
          <w:szCs w:val="20"/>
        </w:rPr>
        <w:t xml:space="preserve"> </w:t>
      </w:r>
      <w:r w:rsidRPr="0001202E">
        <w:rPr>
          <w:rFonts w:asciiTheme="minorHAnsi" w:hAnsiTheme="minorHAnsi" w:cstheme="minorHAnsi"/>
          <w:sz w:val="20"/>
          <w:szCs w:val="20"/>
          <w:lang w:val="sr-Cyrl-CS"/>
        </w:rPr>
        <w:t>(„Сл.гласник РС“, бр. 91/2019</w:t>
      </w:r>
      <w:r w:rsidR="0030724D" w:rsidRPr="0001202E">
        <w:rPr>
          <w:rFonts w:asciiTheme="minorHAnsi" w:hAnsiTheme="minorHAnsi" w:cstheme="minorHAnsi"/>
          <w:sz w:val="20"/>
          <w:szCs w:val="20"/>
        </w:rPr>
        <w:t xml:space="preserve"> и 92/2023</w:t>
      </w:r>
      <w:r w:rsidRPr="0001202E">
        <w:rPr>
          <w:rFonts w:asciiTheme="minorHAnsi" w:hAnsiTheme="minorHAnsi" w:cstheme="minorHAnsi"/>
          <w:sz w:val="20"/>
          <w:szCs w:val="20"/>
          <w:lang w:val="sr-Cyrl-CS"/>
        </w:rPr>
        <w:t>)</w:t>
      </w:r>
      <w:r w:rsidRPr="0001202E">
        <w:rPr>
          <w:rFonts w:asciiTheme="minorHAnsi" w:hAnsiTheme="minorHAnsi" w:cstheme="minorHAnsi"/>
          <w:sz w:val="20"/>
          <w:szCs w:val="20"/>
          <w:lang w:eastAsia="ar-SA"/>
        </w:rPr>
        <w:t xml:space="preserve"> </w:t>
      </w:r>
      <w:r w:rsidRPr="0001202E">
        <w:rPr>
          <w:rFonts w:asciiTheme="minorHAnsi" w:hAnsiTheme="minorHAnsi" w:cstheme="minorHAnsi"/>
          <w:sz w:val="20"/>
          <w:szCs w:val="20"/>
        </w:rPr>
        <w:t xml:space="preserve">и </w:t>
      </w:r>
      <w:proofErr w:type="spellStart"/>
      <w:r w:rsidRPr="0001202E">
        <w:rPr>
          <w:rFonts w:asciiTheme="minorHAnsi" w:hAnsiTheme="minorHAnsi" w:cstheme="minorHAnsi"/>
          <w:sz w:val="20"/>
          <w:szCs w:val="20"/>
        </w:rPr>
        <w:t>подзаконских</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аката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којима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уређује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поступак</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јавне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набавке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спровео</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отворени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поступак</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набавке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добара</w:t>
      </w:r>
      <w:proofErr w:type="spellEnd"/>
      <w:r w:rsidRPr="0001202E">
        <w:rPr>
          <w:rFonts w:asciiTheme="minorHAnsi" w:hAnsiTheme="minorHAnsi" w:cstheme="minorHAnsi"/>
          <w:sz w:val="20"/>
          <w:szCs w:val="20"/>
        </w:rPr>
        <w:t xml:space="preserve"> - </w:t>
      </w:r>
      <w:r w:rsidRPr="0001202E">
        <w:rPr>
          <w:rFonts w:asciiTheme="minorHAnsi" w:hAnsiTheme="minorHAnsi" w:cstheme="minorHAnsi"/>
          <w:b/>
          <w:noProof/>
          <w:sz w:val="20"/>
          <w:szCs w:val="20"/>
          <w:lang w:val="sr-Cyrl-CS"/>
        </w:rPr>
        <w:t xml:space="preserve">Горива, </w:t>
      </w:r>
      <w:r w:rsidRPr="0001202E">
        <w:rPr>
          <w:rFonts w:asciiTheme="minorHAnsi" w:hAnsiTheme="minorHAnsi" w:cstheme="minorHAnsi"/>
          <w:b/>
          <w:noProof/>
          <w:sz w:val="20"/>
          <w:szCs w:val="20"/>
        </w:rPr>
        <w:t>Партија 2</w:t>
      </w:r>
      <w:r w:rsidRPr="0001202E">
        <w:rPr>
          <w:rFonts w:asciiTheme="minorHAnsi" w:hAnsiTheme="minorHAnsi" w:cstheme="minorHAnsi"/>
          <w:b/>
          <w:noProof/>
          <w:sz w:val="20"/>
          <w:szCs w:val="20"/>
          <w:lang w:val="sr-Cyrl-CS"/>
        </w:rPr>
        <w:t xml:space="preserve"> -</w:t>
      </w:r>
      <w:r w:rsidRPr="0001202E">
        <w:rPr>
          <w:rFonts w:asciiTheme="minorHAnsi" w:hAnsiTheme="minorHAnsi" w:cstheme="minorHAnsi"/>
          <w:b/>
          <w:noProof/>
          <w:sz w:val="20"/>
          <w:szCs w:val="20"/>
        </w:rPr>
        <w:t xml:space="preserve"> Евро дизел са превозом до наручиоца</w:t>
      </w:r>
      <w:r w:rsidRPr="0001202E">
        <w:rPr>
          <w:rFonts w:asciiTheme="minorHAnsi" w:hAnsiTheme="minorHAnsi" w:cstheme="minorHAnsi"/>
          <w:b/>
          <w:bCs/>
          <w:noProof/>
          <w:sz w:val="20"/>
          <w:szCs w:val="20"/>
          <w:lang w:val="ru-RU"/>
        </w:rPr>
        <w:t xml:space="preserve"> </w:t>
      </w:r>
      <w:r w:rsidRPr="0001202E">
        <w:rPr>
          <w:rFonts w:asciiTheme="minorHAnsi" w:hAnsiTheme="minorHAnsi" w:cstheme="minorHAnsi"/>
          <w:sz w:val="20"/>
          <w:szCs w:val="20"/>
          <w:lang w:val="sr-Cyrl-CS"/>
        </w:rPr>
        <w:t xml:space="preserve"> за потребе Специјалне болнице за рехабилитацију </w:t>
      </w:r>
      <w:r w:rsidRPr="0001202E">
        <w:rPr>
          <w:rFonts w:asciiTheme="minorHAnsi" w:hAnsiTheme="minorHAnsi" w:cstheme="minorHAnsi"/>
          <w:sz w:val="20"/>
          <w:szCs w:val="20"/>
        </w:rPr>
        <w:t>“</w:t>
      </w:r>
      <w:r w:rsidRPr="0001202E">
        <w:rPr>
          <w:rFonts w:asciiTheme="minorHAnsi" w:hAnsiTheme="minorHAnsi" w:cstheme="minorHAnsi"/>
          <w:sz w:val="20"/>
          <w:szCs w:val="20"/>
          <w:lang w:val="sr-Cyrl-CS"/>
        </w:rPr>
        <w:t>Рибарска Бања</w:t>
      </w:r>
      <w:r w:rsidR="009D4180" w:rsidRPr="0001202E">
        <w:rPr>
          <w:rFonts w:asciiTheme="minorHAnsi" w:hAnsiTheme="minorHAnsi" w:cstheme="minorHAnsi"/>
          <w:sz w:val="20"/>
          <w:szCs w:val="20"/>
        </w:rPr>
        <w:t xml:space="preserve">”, </w:t>
      </w:r>
      <w:proofErr w:type="spellStart"/>
      <w:r w:rsidR="009D4180" w:rsidRPr="0001202E">
        <w:rPr>
          <w:rFonts w:asciiTheme="minorHAnsi" w:hAnsiTheme="minorHAnsi" w:cstheme="minorHAnsi"/>
          <w:sz w:val="20"/>
          <w:szCs w:val="20"/>
        </w:rPr>
        <w:t>број</w:t>
      </w:r>
      <w:proofErr w:type="spellEnd"/>
      <w:r w:rsidR="009D4180" w:rsidRPr="0001202E">
        <w:rPr>
          <w:rFonts w:asciiTheme="minorHAnsi" w:hAnsiTheme="minorHAnsi" w:cstheme="minorHAnsi"/>
          <w:sz w:val="20"/>
          <w:szCs w:val="20"/>
        </w:rPr>
        <w:t xml:space="preserve"> 15/25</w:t>
      </w:r>
      <w:r w:rsidRPr="0001202E">
        <w:rPr>
          <w:rFonts w:asciiTheme="minorHAnsi" w:hAnsiTheme="minorHAnsi" w:cstheme="minorHAnsi"/>
          <w:sz w:val="20"/>
          <w:szCs w:val="20"/>
        </w:rPr>
        <w:t>;</w:t>
      </w:r>
    </w:p>
    <w:p w:rsidR="00A22356" w:rsidRPr="0001202E" w:rsidRDefault="00D97FB2" w:rsidP="00A22356">
      <w:pPr>
        <w:ind w:left="-360"/>
        <w:jc w:val="both"/>
        <w:rPr>
          <w:rFonts w:asciiTheme="minorHAnsi" w:hAnsiTheme="minorHAnsi" w:cstheme="minorHAnsi"/>
          <w:sz w:val="20"/>
          <w:szCs w:val="20"/>
        </w:rPr>
      </w:pPr>
      <w:r w:rsidRPr="0001202E">
        <w:rPr>
          <w:rFonts w:asciiTheme="minorHAnsi" w:hAnsiTheme="minorHAnsi" w:cstheme="minorHAnsi"/>
          <w:sz w:val="20"/>
          <w:szCs w:val="20"/>
        </w:rPr>
        <w:t xml:space="preserve">- </w:t>
      </w:r>
      <w:proofErr w:type="spellStart"/>
      <w:proofErr w:type="gramStart"/>
      <w:r w:rsidRPr="0001202E">
        <w:rPr>
          <w:rFonts w:asciiTheme="minorHAnsi" w:hAnsiTheme="minorHAnsi" w:cstheme="minorHAnsi"/>
          <w:sz w:val="20"/>
          <w:szCs w:val="20"/>
        </w:rPr>
        <w:t>да</w:t>
      </w:r>
      <w:proofErr w:type="spellEnd"/>
      <w:proofErr w:type="gram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је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Испоручилац</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доб</w:t>
      </w:r>
      <w:r w:rsidR="00A22356" w:rsidRPr="0001202E">
        <w:rPr>
          <w:rFonts w:asciiTheme="minorHAnsi" w:hAnsiTheme="minorHAnsi" w:cstheme="minorHAnsi"/>
          <w:sz w:val="20"/>
          <w:szCs w:val="20"/>
        </w:rPr>
        <w:t>ра</w:t>
      </w:r>
      <w:proofErr w:type="spellEnd"/>
      <w:r w:rsidR="00A22356" w:rsidRPr="0001202E">
        <w:rPr>
          <w:rFonts w:asciiTheme="minorHAnsi" w:hAnsiTheme="minorHAnsi" w:cstheme="minorHAnsi"/>
          <w:sz w:val="20"/>
          <w:szCs w:val="20"/>
        </w:rPr>
        <w:t xml:space="preserve"> </w:t>
      </w:r>
      <w:proofErr w:type="spellStart"/>
      <w:r w:rsidR="00A22356" w:rsidRPr="0001202E">
        <w:rPr>
          <w:rFonts w:asciiTheme="minorHAnsi" w:hAnsiTheme="minorHAnsi" w:cstheme="minorHAnsi"/>
          <w:sz w:val="20"/>
          <w:szCs w:val="20"/>
        </w:rPr>
        <w:t>доставио</w:t>
      </w:r>
      <w:proofErr w:type="spellEnd"/>
      <w:r w:rsidR="00A22356" w:rsidRPr="0001202E">
        <w:rPr>
          <w:rFonts w:asciiTheme="minorHAnsi" w:hAnsiTheme="minorHAnsi" w:cstheme="minorHAnsi"/>
          <w:sz w:val="20"/>
          <w:szCs w:val="20"/>
        </w:rPr>
        <w:t xml:space="preserve"> </w:t>
      </w:r>
      <w:proofErr w:type="spellStart"/>
      <w:r w:rsidR="00A22356" w:rsidRPr="0001202E">
        <w:rPr>
          <w:rFonts w:asciiTheme="minorHAnsi" w:hAnsiTheme="minorHAnsi" w:cstheme="minorHAnsi"/>
          <w:sz w:val="20"/>
          <w:szCs w:val="20"/>
        </w:rPr>
        <w:t>понуду</w:t>
      </w:r>
      <w:proofErr w:type="spellEnd"/>
      <w:r w:rsidR="00A22356" w:rsidRPr="0001202E">
        <w:rPr>
          <w:rFonts w:asciiTheme="minorHAnsi" w:hAnsiTheme="minorHAnsi" w:cstheme="minorHAnsi"/>
          <w:sz w:val="20"/>
          <w:szCs w:val="20"/>
        </w:rPr>
        <w:t xml:space="preserve">, </w:t>
      </w:r>
      <w:proofErr w:type="spellStart"/>
      <w:r w:rsidR="00A22356" w:rsidRPr="0001202E">
        <w:rPr>
          <w:rFonts w:asciiTheme="minorHAnsi" w:hAnsiTheme="minorHAnsi" w:cstheme="minorHAnsi"/>
          <w:sz w:val="20"/>
          <w:szCs w:val="20"/>
        </w:rPr>
        <w:t>број</w:t>
      </w:r>
      <w:proofErr w:type="spellEnd"/>
      <w:r w:rsidR="00A22356" w:rsidRPr="0001202E">
        <w:rPr>
          <w:rFonts w:asciiTheme="minorHAnsi" w:hAnsiTheme="minorHAnsi" w:cstheme="minorHAnsi"/>
          <w:sz w:val="20"/>
          <w:szCs w:val="20"/>
        </w:rPr>
        <w:t xml:space="preserve"> _______________ </w:t>
      </w:r>
      <w:proofErr w:type="spellStart"/>
      <w:r w:rsidR="00A22356" w:rsidRPr="0001202E">
        <w:rPr>
          <w:rFonts w:asciiTheme="minorHAnsi" w:hAnsiTheme="minorHAnsi" w:cstheme="minorHAnsi"/>
          <w:sz w:val="20"/>
          <w:szCs w:val="20"/>
        </w:rPr>
        <w:t>од</w:t>
      </w:r>
      <w:proofErr w:type="spellEnd"/>
      <w:r w:rsidR="00A22356" w:rsidRPr="0001202E">
        <w:rPr>
          <w:rFonts w:asciiTheme="minorHAnsi" w:hAnsiTheme="minorHAnsi" w:cstheme="minorHAnsi"/>
          <w:sz w:val="20"/>
          <w:szCs w:val="20"/>
        </w:rPr>
        <w:t xml:space="preserve"> _____________ </w:t>
      </w:r>
      <w:proofErr w:type="spellStart"/>
      <w:r w:rsidR="00A22356" w:rsidRPr="0001202E">
        <w:rPr>
          <w:rFonts w:asciiTheme="minorHAnsi" w:hAnsiTheme="minorHAnsi" w:cstheme="minorHAnsi"/>
          <w:sz w:val="20"/>
          <w:szCs w:val="20"/>
        </w:rPr>
        <w:t>године</w:t>
      </w:r>
      <w:proofErr w:type="spellEnd"/>
      <w:r w:rsidR="00A22356" w:rsidRPr="0001202E">
        <w:rPr>
          <w:rFonts w:asciiTheme="minorHAnsi" w:hAnsiTheme="minorHAnsi" w:cstheme="minorHAnsi"/>
          <w:sz w:val="20"/>
          <w:szCs w:val="20"/>
        </w:rPr>
        <w:t xml:space="preserve"> и</w:t>
      </w:r>
    </w:p>
    <w:p w:rsidR="00A22356" w:rsidRPr="0001202E" w:rsidRDefault="00A22356" w:rsidP="00A22356">
      <w:pPr>
        <w:ind w:left="-360"/>
        <w:jc w:val="both"/>
        <w:rPr>
          <w:rFonts w:asciiTheme="minorHAnsi" w:hAnsiTheme="minorHAnsi" w:cstheme="minorHAnsi"/>
          <w:sz w:val="20"/>
          <w:szCs w:val="20"/>
        </w:rPr>
      </w:pPr>
      <w:r w:rsidRPr="0001202E">
        <w:rPr>
          <w:rFonts w:asciiTheme="minorHAnsi" w:hAnsiTheme="minorHAnsi" w:cstheme="minorHAnsi"/>
          <w:sz w:val="20"/>
          <w:szCs w:val="20"/>
        </w:rPr>
        <w:t xml:space="preserve">- </w:t>
      </w:r>
      <w:proofErr w:type="spellStart"/>
      <w:proofErr w:type="gramStart"/>
      <w:r w:rsidRPr="0001202E">
        <w:rPr>
          <w:rFonts w:asciiTheme="minorHAnsi" w:hAnsiTheme="minorHAnsi" w:cstheme="minorHAnsi"/>
          <w:sz w:val="20"/>
          <w:szCs w:val="20"/>
        </w:rPr>
        <w:t>да</w:t>
      </w:r>
      <w:proofErr w:type="spellEnd"/>
      <w:proofErr w:type="gram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је</w:t>
      </w:r>
      <w:proofErr w:type="spellEnd"/>
      <w:r w:rsidRPr="0001202E">
        <w:rPr>
          <w:rFonts w:asciiTheme="minorHAnsi" w:hAnsiTheme="minorHAnsi" w:cstheme="minorHAnsi"/>
          <w:sz w:val="20"/>
          <w:szCs w:val="20"/>
        </w:rPr>
        <w:t xml:space="preserve"> </w:t>
      </w:r>
      <w:r w:rsidRPr="0001202E">
        <w:rPr>
          <w:rFonts w:asciiTheme="minorHAnsi" w:hAnsiTheme="minorHAnsi" w:cstheme="minorHAnsi"/>
          <w:sz w:val="20"/>
          <w:szCs w:val="20"/>
          <w:lang w:val="sr-Cyrl-CS"/>
        </w:rPr>
        <w:t>Наручилац</w:t>
      </w:r>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донео</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Одлуку</w:t>
      </w:r>
      <w:proofErr w:type="spellEnd"/>
      <w:r w:rsidRPr="0001202E">
        <w:rPr>
          <w:rFonts w:asciiTheme="minorHAnsi" w:hAnsiTheme="minorHAnsi" w:cstheme="minorHAnsi"/>
          <w:sz w:val="20"/>
          <w:szCs w:val="20"/>
        </w:rPr>
        <w:t xml:space="preserve"> о </w:t>
      </w:r>
      <w:proofErr w:type="spellStart"/>
      <w:r w:rsidRPr="0001202E">
        <w:rPr>
          <w:rFonts w:asciiTheme="minorHAnsi" w:hAnsiTheme="minorHAnsi" w:cstheme="minorHAnsi"/>
          <w:sz w:val="20"/>
          <w:szCs w:val="20"/>
        </w:rPr>
        <w:t>додели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Уговора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број</w:t>
      </w:r>
      <w:proofErr w:type="spellEnd"/>
      <w:r w:rsidRPr="0001202E">
        <w:rPr>
          <w:rFonts w:asciiTheme="minorHAnsi" w:hAnsiTheme="minorHAnsi" w:cstheme="minorHAnsi"/>
          <w:sz w:val="20"/>
          <w:szCs w:val="20"/>
        </w:rPr>
        <w:t xml:space="preserve"> _______________ </w:t>
      </w:r>
      <w:proofErr w:type="spellStart"/>
      <w:r w:rsidRPr="0001202E">
        <w:rPr>
          <w:rFonts w:asciiTheme="minorHAnsi" w:hAnsiTheme="minorHAnsi" w:cstheme="minorHAnsi"/>
          <w:sz w:val="20"/>
          <w:szCs w:val="20"/>
        </w:rPr>
        <w:t>од</w:t>
      </w:r>
      <w:proofErr w:type="spellEnd"/>
      <w:r w:rsidRPr="0001202E">
        <w:rPr>
          <w:rFonts w:asciiTheme="minorHAnsi" w:hAnsiTheme="minorHAnsi" w:cstheme="minorHAnsi"/>
          <w:sz w:val="20"/>
          <w:szCs w:val="20"/>
        </w:rPr>
        <w:t xml:space="preserve">   ___________ </w:t>
      </w:r>
      <w:proofErr w:type="spellStart"/>
      <w:r w:rsidRPr="0001202E">
        <w:rPr>
          <w:rFonts w:asciiTheme="minorHAnsi" w:hAnsiTheme="minorHAnsi" w:cstheme="minorHAnsi"/>
          <w:sz w:val="20"/>
          <w:szCs w:val="20"/>
        </w:rPr>
        <w:t>године</w:t>
      </w:r>
      <w:proofErr w:type="spellEnd"/>
      <w:r w:rsidRPr="0001202E">
        <w:rPr>
          <w:rFonts w:asciiTheme="minorHAnsi" w:hAnsiTheme="minorHAnsi" w:cstheme="minorHAnsi"/>
          <w:sz w:val="20"/>
          <w:szCs w:val="20"/>
        </w:rPr>
        <w:t>.</w:t>
      </w:r>
    </w:p>
    <w:p w:rsidR="009513F1" w:rsidRPr="0001202E" w:rsidRDefault="009513F1" w:rsidP="00911AF5">
      <w:pPr>
        <w:tabs>
          <w:tab w:val="left" w:pos="360"/>
        </w:tabs>
        <w:suppressAutoHyphens/>
        <w:jc w:val="center"/>
        <w:rPr>
          <w:rFonts w:asciiTheme="minorHAnsi" w:hAnsiTheme="minorHAnsi" w:cstheme="minorHAnsi"/>
          <w:b/>
          <w:sz w:val="20"/>
          <w:szCs w:val="20"/>
        </w:rPr>
      </w:pPr>
      <w:r w:rsidRPr="0001202E">
        <w:rPr>
          <w:rFonts w:asciiTheme="minorHAnsi" w:hAnsiTheme="minorHAnsi" w:cstheme="minorHAnsi"/>
          <w:b/>
          <w:sz w:val="20"/>
          <w:szCs w:val="20"/>
          <w:lang w:val="sr-Cyrl-CS"/>
        </w:rPr>
        <w:t>Члан 2.</w:t>
      </w:r>
    </w:p>
    <w:p w:rsidR="009513F1" w:rsidRPr="0001202E" w:rsidRDefault="009513F1" w:rsidP="00911AF5">
      <w:pPr>
        <w:jc w:val="both"/>
        <w:rPr>
          <w:rFonts w:asciiTheme="minorHAnsi" w:hAnsiTheme="minorHAnsi" w:cstheme="minorHAnsi"/>
          <w:sz w:val="20"/>
          <w:szCs w:val="20"/>
          <w:lang w:val="sr-Cyrl-CS"/>
        </w:rPr>
      </w:pPr>
      <w:r w:rsidRPr="0001202E">
        <w:rPr>
          <w:rFonts w:asciiTheme="minorHAnsi" w:hAnsiTheme="minorHAnsi" w:cstheme="minorHAnsi"/>
          <w:b/>
          <w:sz w:val="20"/>
          <w:szCs w:val="20"/>
          <w:lang w:val="sr-Cyrl-CS"/>
        </w:rPr>
        <w:t xml:space="preserve">2.1. </w:t>
      </w:r>
      <w:r w:rsidRPr="0001202E">
        <w:rPr>
          <w:rFonts w:asciiTheme="minorHAnsi" w:hAnsiTheme="minorHAnsi" w:cstheme="minorHAnsi"/>
          <w:sz w:val="20"/>
          <w:szCs w:val="20"/>
          <w:lang w:val="sr-Cyrl-CS"/>
        </w:rPr>
        <w:t xml:space="preserve">Предмет уговора је </w:t>
      </w:r>
      <w:r w:rsidR="006B11D5" w:rsidRPr="0001202E">
        <w:rPr>
          <w:rFonts w:asciiTheme="minorHAnsi" w:hAnsiTheme="minorHAnsi" w:cstheme="minorHAnsi"/>
          <w:b/>
          <w:noProof/>
          <w:sz w:val="20"/>
          <w:szCs w:val="20"/>
          <w:lang w:val="sr-Cyrl-CS"/>
        </w:rPr>
        <w:t>набавка Горива</w:t>
      </w:r>
      <w:r w:rsidR="00A22356" w:rsidRPr="0001202E">
        <w:rPr>
          <w:rFonts w:asciiTheme="minorHAnsi" w:hAnsiTheme="minorHAnsi" w:cstheme="minorHAnsi"/>
          <w:b/>
          <w:noProof/>
          <w:sz w:val="20"/>
          <w:szCs w:val="20"/>
          <w:lang w:val="sr-Cyrl-CS"/>
        </w:rPr>
        <w:t>, Партија 2</w:t>
      </w:r>
      <w:r w:rsidR="006B11D5" w:rsidRPr="0001202E">
        <w:rPr>
          <w:rFonts w:asciiTheme="minorHAnsi" w:hAnsiTheme="minorHAnsi" w:cstheme="minorHAnsi"/>
          <w:b/>
          <w:noProof/>
          <w:sz w:val="20"/>
          <w:szCs w:val="20"/>
          <w:lang w:val="sr-Cyrl-CS"/>
        </w:rPr>
        <w:t xml:space="preserve"> - </w:t>
      </w:r>
      <w:r w:rsidR="00A66424" w:rsidRPr="0001202E">
        <w:rPr>
          <w:rFonts w:asciiTheme="minorHAnsi" w:hAnsiTheme="minorHAnsi" w:cstheme="minorHAnsi"/>
          <w:b/>
          <w:noProof/>
          <w:sz w:val="20"/>
          <w:szCs w:val="20"/>
        </w:rPr>
        <w:t>Евро дизел са превозом до наручиоца</w:t>
      </w:r>
      <w:r w:rsidRPr="0001202E">
        <w:rPr>
          <w:rFonts w:asciiTheme="minorHAnsi" w:hAnsiTheme="minorHAnsi" w:cstheme="minorHAnsi"/>
          <w:b/>
          <w:noProof/>
          <w:sz w:val="20"/>
          <w:szCs w:val="20"/>
          <w:lang w:val="sr-Cyrl-CS"/>
        </w:rPr>
        <w:t>, ЈН бр</w:t>
      </w:r>
      <w:r w:rsidRPr="0001202E">
        <w:rPr>
          <w:rFonts w:asciiTheme="minorHAnsi" w:hAnsiTheme="minorHAnsi" w:cstheme="minorHAnsi"/>
          <w:noProof/>
          <w:sz w:val="20"/>
          <w:szCs w:val="20"/>
          <w:lang w:val="sr-Cyrl-CS"/>
        </w:rPr>
        <w:t>.</w:t>
      </w:r>
      <w:r w:rsidR="00D51466" w:rsidRPr="0001202E">
        <w:rPr>
          <w:rFonts w:asciiTheme="minorHAnsi" w:hAnsiTheme="minorHAnsi" w:cstheme="minorHAnsi"/>
          <w:noProof/>
          <w:sz w:val="20"/>
          <w:szCs w:val="20"/>
          <w:lang w:val="sr-Cyrl-CS"/>
        </w:rPr>
        <w:t xml:space="preserve"> </w:t>
      </w:r>
      <w:r w:rsidR="009D4180" w:rsidRPr="0001202E">
        <w:rPr>
          <w:rFonts w:asciiTheme="minorHAnsi" w:hAnsiTheme="minorHAnsi" w:cstheme="minorHAnsi"/>
          <w:b/>
          <w:noProof/>
          <w:sz w:val="20"/>
          <w:szCs w:val="20"/>
          <w:lang w:val="sr-Cyrl-CS"/>
        </w:rPr>
        <w:t>15/25</w:t>
      </w:r>
      <w:r w:rsidRPr="0001202E">
        <w:rPr>
          <w:rFonts w:asciiTheme="minorHAnsi" w:hAnsiTheme="minorHAnsi" w:cstheme="minorHAnsi"/>
          <w:b/>
          <w:noProof/>
          <w:sz w:val="20"/>
          <w:szCs w:val="20"/>
          <w:lang w:val="sr-Cyrl-CS"/>
        </w:rPr>
        <w:t xml:space="preserve">, </w:t>
      </w:r>
      <w:r w:rsidRPr="0001202E">
        <w:rPr>
          <w:rFonts w:asciiTheme="minorHAnsi" w:hAnsiTheme="minorHAnsi" w:cstheme="minorHAnsi"/>
          <w:sz w:val="20"/>
          <w:szCs w:val="20"/>
          <w:lang w:val="sr-Cyrl-CS"/>
        </w:rPr>
        <w:t>а у свему према</w:t>
      </w:r>
      <w:r w:rsidR="00AB1748" w:rsidRPr="0001202E">
        <w:rPr>
          <w:rFonts w:asciiTheme="minorHAnsi" w:hAnsiTheme="minorHAnsi" w:cstheme="minorHAnsi"/>
          <w:sz w:val="20"/>
          <w:szCs w:val="20"/>
          <w:lang w:val="sr-Cyrl-CS"/>
        </w:rPr>
        <w:t xml:space="preserve"> прихваћеној понуди испоручиоца </w:t>
      </w:r>
      <w:r w:rsidR="00D97FB2" w:rsidRPr="0001202E">
        <w:rPr>
          <w:rFonts w:asciiTheme="minorHAnsi" w:hAnsiTheme="minorHAnsi" w:cstheme="minorHAnsi"/>
          <w:sz w:val="20"/>
          <w:szCs w:val="20"/>
          <w:lang w:val="sr-Cyrl-CS"/>
        </w:rPr>
        <w:t>доб</w:t>
      </w:r>
      <w:r w:rsidRPr="0001202E">
        <w:rPr>
          <w:rFonts w:asciiTheme="minorHAnsi" w:hAnsiTheme="minorHAnsi" w:cstheme="minorHAnsi"/>
          <w:sz w:val="20"/>
          <w:szCs w:val="20"/>
          <w:lang w:val="sr-Cyrl-CS"/>
        </w:rPr>
        <w:t xml:space="preserve">ра број </w:t>
      </w:r>
      <w:r w:rsidRPr="0001202E">
        <w:rPr>
          <w:rFonts w:asciiTheme="minorHAnsi" w:hAnsiTheme="minorHAnsi" w:cstheme="minorHAnsi"/>
          <w:sz w:val="20"/>
          <w:szCs w:val="20"/>
          <w:lang w:val="ru-RU"/>
        </w:rPr>
        <w:t>_________________</w:t>
      </w:r>
      <w:r w:rsidRPr="0001202E">
        <w:rPr>
          <w:rFonts w:asciiTheme="minorHAnsi" w:hAnsiTheme="minorHAnsi" w:cstheme="minorHAnsi"/>
          <w:sz w:val="20"/>
          <w:szCs w:val="20"/>
          <w:lang w:val="sr-Cyrl-CS"/>
        </w:rPr>
        <w:t>од ___________________ године која чини саставни део овог уговора.</w:t>
      </w:r>
    </w:p>
    <w:p w:rsidR="00034AFF" w:rsidRPr="0001202E" w:rsidRDefault="00034AFF" w:rsidP="00034AFF">
      <w:pPr>
        <w:jc w:val="center"/>
        <w:rPr>
          <w:rFonts w:asciiTheme="minorHAnsi" w:hAnsiTheme="minorHAnsi" w:cstheme="minorHAnsi"/>
          <w:b/>
          <w:sz w:val="20"/>
          <w:szCs w:val="20"/>
          <w:lang w:val="ru-RU"/>
        </w:rPr>
      </w:pPr>
      <w:r w:rsidRPr="0001202E">
        <w:rPr>
          <w:rFonts w:asciiTheme="minorHAnsi" w:hAnsiTheme="minorHAnsi" w:cstheme="minorHAnsi"/>
          <w:b/>
          <w:sz w:val="20"/>
          <w:szCs w:val="20"/>
          <w:lang w:val="sr-Cyrl-CS"/>
        </w:rPr>
        <w:t xml:space="preserve">Члан 3. </w:t>
      </w:r>
    </w:p>
    <w:p w:rsidR="00034AFF" w:rsidRPr="0001202E" w:rsidRDefault="00034AFF" w:rsidP="009D4180">
      <w:pPr>
        <w:ind w:left="-360"/>
        <w:jc w:val="both"/>
        <w:rPr>
          <w:rFonts w:asciiTheme="minorHAnsi" w:hAnsiTheme="minorHAnsi" w:cstheme="minorHAnsi"/>
          <w:sz w:val="20"/>
          <w:szCs w:val="20"/>
        </w:rPr>
      </w:pPr>
      <w:r w:rsidRPr="0001202E">
        <w:rPr>
          <w:rFonts w:asciiTheme="minorHAnsi" w:hAnsiTheme="minorHAnsi" w:cstheme="minorHAnsi"/>
          <w:b/>
          <w:sz w:val="20"/>
          <w:szCs w:val="20"/>
          <w:lang w:val="sr-Cyrl-CS" w:eastAsia="ar-SA"/>
        </w:rPr>
        <w:t>3.1.</w:t>
      </w:r>
      <w:r w:rsidR="00683AAD" w:rsidRPr="0001202E">
        <w:rPr>
          <w:rFonts w:asciiTheme="minorHAnsi" w:hAnsiTheme="minorHAnsi" w:cstheme="minorHAnsi"/>
          <w:sz w:val="20"/>
          <w:szCs w:val="20"/>
        </w:rPr>
        <w:t xml:space="preserve"> </w:t>
      </w:r>
      <w:proofErr w:type="spellStart"/>
      <w:r w:rsidR="00683AAD" w:rsidRPr="0001202E">
        <w:rPr>
          <w:rFonts w:asciiTheme="minorHAnsi" w:hAnsiTheme="minorHAnsi" w:cstheme="minorHAnsi"/>
          <w:sz w:val="20"/>
          <w:szCs w:val="20"/>
        </w:rPr>
        <w:t>Уговорена</w:t>
      </w:r>
      <w:proofErr w:type="spellEnd"/>
      <w:r w:rsidR="00683AAD" w:rsidRPr="0001202E">
        <w:rPr>
          <w:rFonts w:asciiTheme="minorHAnsi" w:hAnsiTheme="minorHAnsi" w:cstheme="minorHAnsi"/>
          <w:sz w:val="20"/>
          <w:szCs w:val="20"/>
        </w:rPr>
        <w:t xml:space="preserve"> </w:t>
      </w:r>
      <w:proofErr w:type="spellStart"/>
      <w:r w:rsidR="00683AAD" w:rsidRPr="0001202E">
        <w:rPr>
          <w:rFonts w:asciiTheme="minorHAnsi" w:hAnsiTheme="minorHAnsi" w:cstheme="minorHAnsi"/>
          <w:sz w:val="20"/>
          <w:szCs w:val="20"/>
        </w:rPr>
        <w:t>вредност</w:t>
      </w:r>
      <w:proofErr w:type="spellEnd"/>
      <w:r w:rsidR="00683AAD" w:rsidRPr="0001202E">
        <w:rPr>
          <w:rFonts w:asciiTheme="minorHAnsi" w:hAnsiTheme="minorHAnsi" w:cstheme="minorHAnsi"/>
          <w:sz w:val="20"/>
          <w:szCs w:val="20"/>
        </w:rPr>
        <w:t xml:space="preserve"> </w:t>
      </w:r>
      <w:proofErr w:type="spellStart"/>
      <w:r w:rsidR="00683AAD" w:rsidRPr="0001202E">
        <w:rPr>
          <w:rFonts w:asciiTheme="minorHAnsi" w:hAnsiTheme="minorHAnsi" w:cstheme="minorHAnsi"/>
          <w:sz w:val="20"/>
          <w:szCs w:val="20"/>
        </w:rPr>
        <w:t>без</w:t>
      </w:r>
      <w:proofErr w:type="spellEnd"/>
      <w:r w:rsidR="00683AAD" w:rsidRPr="0001202E">
        <w:rPr>
          <w:rFonts w:asciiTheme="minorHAnsi" w:hAnsiTheme="minorHAnsi" w:cstheme="minorHAnsi"/>
          <w:sz w:val="20"/>
          <w:szCs w:val="20"/>
        </w:rPr>
        <w:t xml:space="preserve"> ПДВ-а </w:t>
      </w:r>
      <w:proofErr w:type="spellStart"/>
      <w:r w:rsidR="00683AAD" w:rsidRPr="0001202E">
        <w:rPr>
          <w:rFonts w:asciiTheme="minorHAnsi" w:hAnsiTheme="minorHAnsi" w:cstheme="minorHAnsi"/>
          <w:sz w:val="20"/>
          <w:szCs w:val="20"/>
        </w:rPr>
        <w:t>износи</w:t>
      </w:r>
      <w:proofErr w:type="spellEnd"/>
      <w:r w:rsidR="00683AAD" w:rsidRPr="0001202E">
        <w:rPr>
          <w:rFonts w:asciiTheme="minorHAnsi" w:hAnsiTheme="minorHAnsi" w:cstheme="minorHAnsi"/>
          <w:sz w:val="20"/>
          <w:szCs w:val="20"/>
        </w:rPr>
        <w:t xml:space="preserve">: ______________ </w:t>
      </w:r>
      <w:proofErr w:type="spellStart"/>
      <w:r w:rsidR="00683AAD" w:rsidRPr="0001202E">
        <w:rPr>
          <w:rFonts w:asciiTheme="minorHAnsi" w:hAnsiTheme="minorHAnsi" w:cstheme="minorHAnsi"/>
          <w:sz w:val="20"/>
          <w:szCs w:val="20"/>
        </w:rPr>
        <w:t>динара</w:t>
      </w:r>
      <w:proofErr w:type="spellEnd"/>
      <w:r w:rsidR="00683AAD" w:rsidRPr="0001202E">
        <w:rPr>
          <w:rFonts w:asciiTheme="minorHAnsi" w:hAnsiTheme="minorHAnsi" w:cstheme="minorHAnsi"/>
          <w:sz w:val="20"/>
          <w:szCs w:val="20"/>
        </w:rPr>
        <w:t xml:space="preserve">, а </w:t>
      </w:r>
      <w:proofErr w:type="spellStart"/>
      <w:r w:rsidR="00683AAD" w:rsidRPr="0001202E">
        <w:rPr>
          <w:rFonts w:asciiTheme="minorHAnsi" w:hAnsiTheme="minorHAnsi" w:cstheme="minorHAnsi"/>
          <w:sz w:val="20"/>
          <w:szCs w:val="20"/>
        </w:rPr>
        <w:t>вредност</w:t>
      </w:r>
      <w:proofErr w:type="spellEnd"/>
      <w:r w:rsidR="00683AAD" w:rsidRPr="0001202E">
        <w:rPr>
          <w:rFonts w:asciiTheme="minorHAnsi" w:hAnsiTheme="minorHAnsi" w:cstheme="minorHAnsi"/>
          <w:sz w:val="20"/>
          <w:szCs w:val="20"/>
        </w:rPr>
        <w:t xml:space="preserve"> </w:t>
      </w:r>
      <w:proofErr w:type="spellStart"/>
      <w:r w:rsidR="00683AAD" w:rsidRPr="0001202E">
        <w:rPr>
          <w:rFonts w:asciiTheme="minorHAnsi" w:hAnsiTheme="minorHAnsi" w:cstheme="minorHAnsi"/>
          <w:sz w:val="20"/>
          <w:szCs w:val="20"/>
        </w:rPr>
        <w:t>са</w:t>
      </w:r>
      <w:proofErr w:type="spellEnd"/>
      <w:r w:rsidR="00683AAD" w:rsidRPr="0001202E">
        <w:rPr>
          <w:rFonts w:asciiTheme="minorHAnsi" w:hAnsiTheme="minorHAnsi" w:cstheme="minorHAnsi"/>
          <w:sz w:val="20"/>
          <w:szCs w:val="20"/>
        </w:rPr>
        <w:t xml:space="preserve"> ПДВ-</w:t>
      </w:r>
      <w:proofErr w:type="spellStart"/>
      <w:r w:rsidR="00683AAD" w:rsidRPr="0001202E">
        <w:rPr>
          <w:rFonts w:asciiTheme="minorHAnsi" w:hAnsiTheme="minorHAnsi" w:cstheme="minorHAnsi"/>
          <w:sz w:val="20"/>
          <w:szCs w:val="20"/>
        </w:rPr>
        <w:t>ом</w:t>
      </w:r>
      <w:proofErr w:type="spellEnd"/>
      <w:r w:rsidR="00683AAD" w:rsidRPr="0001202E">
        <w:rPr>
          <w:rFonts w:asciiTheme="minorHAnsi" w:hAnsiTheme="minorHAnsi" w:cstheme="minorHAnsi"/>
          <w:sz w:val="20"/>
          <w:szCs w:val="20"/>
        </w:rPr>
        <w:t xml:space="preserve"> </w:t>
      </w:r>
      <w:proofErr w:type="spellStart"/>
      <w:r w:rsidR="00683AAD" w:rsidRPr="0001202E">
        <w:rPr>
          <w:rFonts w:asciiTheme="minorHAnsi" w:hAnsiTheme="minorHAnsi" w:cstheme="minorHAnsi"/>
          <w:sz w:val="20"/>
          <w:szCs w:val="20"/>
        </w:rPr>
        <w:t>износи</w:t>
      </w:r>
      <w:proofErr w:type="spellEnd"/>
      <w:r w:rsidR="00683AAD" w:rsidRPr="0001202E">
        <w:rPr>
          <w:rFonts w:asciiTheme="minorHAnsi" w:hAnsiTheme="minorHAnsi" w:cstheme="minorHAnsi"/>
          <w:sz w:val="20"/>
          <w:szCs w:val="20"/>
        </w:rPr>
        <w:t xml:space="preserve">: ______________ </w:t>
      </w:r>
      <w:proofErr w:type="spellStart"/>
      <w:r w:rsidR="00683AAD" w:rsidRPr="0001202E">
        <w:rPr>
          <w:rFonts w:asciiTheme="minorHAnsi" w:hAnsiTheme="minorHAnsi" w:cstheme="minorHAnsi"/>
          <w:sz w:val="20"/>
          <w:szCs w:val="20"/>
        </w:rPr>
        <w:t>динара</w:t>
      </w:r>
      <w:proofErr w:type="spellEnd"/>
      <w:r w:rsidR="00683AAD" w:rsidRPr="0001202E">
        <w:rPr>
          <w:rFonts w:asciiTheme="minorHAnsi" w:hAnsiTheme="minorHAnsi" w:cstheme="minorHAnsi"/>
          <w:sz w:val="20"/>
          <w:szCs w:val="20"/>
        </w:rPr>
        <w:t xml:space="preserve">. </w:t>
      </w:r>
      <w:r w:rsidR="00111D40" w:rsidRPr="0001202E">
        <w:rPr>
          <w:rFonts w:asciiTheme="minorHAnsi" w:hAnsiTheme="minorHAnsi" w:cstheme="minorHAnsi"/>
          <w:b/>
          <w:sz w:val="20"/>
          <w:szCs w:val="20"/>
        </w:rPr>
        <w:t>(</w:t>
      </w:r>
      <w:proofErr w:type="spellStart"/>
      <w:r w:rsidR="00111D40" w:rsidRPr="0001202E">
        <w:rPr>
          <w:rFonts w:asciiTheme="minorHAnsi" w:hAnsiTheme="minorHAnsi" w:cstheme="minorHAnsi"/>
          <w:b/>
          <w:sz w:val="20"/>
          <w:szCs w:val="20"/>
        </w:rPr>
        <w:t>Попуњава</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Наручилац</w:t>
      </w:r>
      <w:proofErr w:type="spellEnd"/>
      <w:r w:rsidR="00111D40" w:rsidRPr="0001202E">
        <w:rPr>
          <w:rFonts w:asciiTheme="minorHAnsi" w:hAnsiTheme="minorHAnsi" w:cstheme="minorHAnsi"/>
          <w:b/>
          <w:sz w:val="20"/>
          <w:szCs w:val="20"/>
        </w:rPr>
        <w:t xml:space="preserve"> - </w:t>
      </w:r>
      <w:proofErr w:type="spellStart"/>
      <w:r w:rsidR="00111D40" w:rsidRPr="0001202E">
        <w:rPr>
          <w:rFonts w:asciiTheme="minorHAnsi" w:hAnsiTheme="minorHAnsi" w:cstheme="minorHAnsi"/>
          <w:b/>
          <w:sz w:val="20"/>
          <w:szCs w:val="20"/>
        </w:rPr>
        <w:t>Наручилац</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уписује</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износ</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из</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понуде</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ако</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понуда</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не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прелази</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износ</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процењене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вредности</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предмета</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јавне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набавке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тј</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уговор</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се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закључује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на</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вредност</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из</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понуде</w:t>
      </w:r>
      <w:proofErr w:type="spellEnd"/>
      <w:r w:rsidR="00111D40" w:rsidRPr="0001202E">
        <w:rPr>
          <w:rFonts w:asciiTheme="minorHAnsi" w:eastAsia="Arial" w:hAnsiTheme="minorHAnsi" w:cstheme="minorHAnsi"/>
          <w:b/>
          <w:sz w:val="20"/>
          <w:szCs w:val="20"/>
        </w:rPr>
        <w:t xml:space="preserve">. </w:t>
      </w:r>
      <w:proofErr w:type="spellStart"/>
      <w:proofErr w:type="gramStart"/>
      <w:r w:rsidR="00111D40" w:rsidRPr="0001202E">
        <w:rPr>
          <w:rFonts w:asciiTheme="minorHAnsi" w:hAnsiTheme="minorHAnsi" w:cstheme="minorHAnsi"/>
          <w:b/>
          <w:sz w:val="20"/>
          <w:szCs w:val="20"/>
        </w:rPr>
        <w:t>Уколико</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понуда</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прелази</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износ</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процењене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вредности</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предмета</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јавне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набавке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Наручилац</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ће</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eastAsia="Arial" w:hAnsiTheme="minorHAnsi" w:cstheme="minorHAnsi"/>
          <w:b/>
          <w:sz w:val="20"/>
          <w:szCs w:val="20"/>
        </w:rPr>
        <w:t>уписати</w:t>
      </w:r>
      <w:proofErr w:type="spellEnd"/>
      <w:r w:rsidR="00111D40" w:rsidRPr="0001202E">
        <w:rPr>
          <w:rFonts w:asciiTheme="minorHAnsi" w:eastAsia="Arial" w:hAnsiTheme="minorHAnsi" w:cstheme="minorHAnsi"/>
          <w:b/>
          <w:sz w:val="20"/>
          <w:szCs w:val="20"/>
        </w:rPr>
        <w:t xml:space="preserve"> </w:t>
      </w:r>
      <w:proofErr w:type="spellStart"/>
      <w:r w:rsidR="00111D40" w:rsidRPr="0001202E">
        <w:rPr>
          <w:rFonts w:asciiTheme="minorHAnsi" w:hAnsiTheme="minorHAnsi" w:cstheme="minorHAnsi"/>
          <w:b/>
          <w:sz w:val="20"/>
          <w:szCs w:val="20"/>
        </w:rPr>
        <w:t>процењену</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вредност</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партије</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тј</w:t>
      </w:r>
      <w:proofErr w:type="spellEnd"/>
      <w:r w:rsidR="00111D40" w:rsidRPr="0001202E">
        <w:rPr>
          <w:rFonts w:asciiTheme="minorHAnsi" w:hAnsiTheme="minorHAnsi" w:cstheme="minorHAnsi"/>
          <w:b/>
          <w:sz w:val="20"/>
          <w:szCs w:val="20"/>
        </w:rPr>
        <w:t>.</w:t>
      </w:r>
      <w:proofErr w:type="gramEnd"/>
      <w:r w:rsidR="00111D40" w:rsidRPr="0001202E">
        <w:rPr>
          <w:rFonts w:asciiTheme="minorHAnsi" w:hAnsiTheme="minorHAnsi" w:cstheme="minorHAnsi"/>
          <w:b/>
          <w:sz w:val="20"/>
          <w:szCs w:val="20"/>
        </w:rPr>
        <w:t xml:space="preserve"> </w:t>
      </w:r>
      <w:proofErr w:type="spellStart"/>
      <w:proofErr w:type="gramStart"/>
      <w:r w:rsidR="00111D40" w:rsidRPr="0001202E">
        <w:rPr>
          <w:rFonts w:asciiTheme="minorHAnsi" w:hAnsiTheme="minorHAnsi" w:cstheme="minorHAnsi"/>
          <w:b/>
          <w:sz w:val="20"/>
          <w:szCs w:val="20"/>
        </w:rPr>
        <w:t>уговор</w:t>
      </w:r>
      <w:proofErr w:type="spellEnd"/>
      <w:proofErr w:type="gram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се</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закључује</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на</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износ</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процењене</w:t>
      </w:r>
      <w:proofErr w:type="spellEnd"/>
      <w:r w:rsidR="00111D40" w:rsidRPr="0001202E">
        <w:rPr>
          <w:rFonts w:asciiTheme="minorHAnsi" w:hAnsiTheme="minorHAnsi" w:cstheme="minorHAnsi"/>
          <w:b/>
          <w:sz w:val="20"/>
          <w:szCs w:val="20"/>
        </w:rPr>
        <w:t xml:space="preserve"> </w:t>
      </w:r>
      <w:proofErr w:type="spellStart"/>
      <w:r w:rsidR="00111D40" w:rsidRPr="0001202E">
        <w:rPr>
          <w:rFonts w:asciiTheme="minorHAnsi" w:hAnsiTheme="minorHAnsi" w:cstheme="minorHAnsi"/>
          <w:b/>
          <w:sz w:val="20"/>
          <w:szCs w:val="20"/>
        </w:rPr>
        <w:t>вредности</w:t>
      </w:r>
      <w:proofErr w:type="spellEnd"/>
      <w:r w:rsidR="00111D40" w:rsidRPr="0001202E">
        <w:rPr>
          <w:rFonts w:asciiTheme="minorHAnsi" w:hAnsiTheme="minorHAnsi" w:cstheme="minorHAnsi"/>
          <w:b/>
          <w:sz w:val="20"/>
          <w:szCs w:val="20"/>
        </w:rPr>
        <w:t>).</w:t>
      </w:r>
    </w:p>
    <w:p w:rsidR="00034AFF" w:rsidRPr="0001202E" w:rsidRDefault="00034AFF" w:rsidP="00034AFF">
      <w:pPr>
        <w:autoSpaceDE w:val="0"/>
        <w:autoSpaceDN w:val="0"/>
        <w:adjustRightInd w:val="0"/>
        <w:jc w:val="both"/>
        <w:rPr>
          <w:rFonts w:asciiTheme="minorHAnsi" w:hAnsiTheme="minorHAnsi" w:cstheme="minorHAnsi"/>
          <w:sz w:val="20"/>
          <w:szCs w:val="20"/>
          <w:lang w:val="sr-Cyrl-CS" w:eastAsia="ar-SA"/>
        </w:rPr>
      </w:pPr>
      <w:r w:rsidRPr="0001202E">
        <w:rPr>
          <w:rFonts w:asciiTheme="minorHAnsi" w:hAnsiTheme="minorHAnsi" w:cstheme="minorHAnsi"/>
          <w:b/>
          <w:sz w:val="20"/>
          <w:szCs w:val="20"/>
          <w:lang w:val="sr-Cyrl-CS" w:eastAsia="ar-SA"/>
        </w:rPr>
        <w:lastRenderedPageBreak/>
        <w:t>3.2.</w:t>
      </w:r>
      <w:r w:rsidRPr="0001202E">
        <w:rPr>
          <w:rFonts w:asciiTheme="minorHAnsi" w:hAnsiTheme="minorHAnsi" w:cstheme="minorHAnsi"/>
          <w:sz w:val="20"/>
          <w:szCs w:val="20"/>
          <w:lang w:val="sr-Cyrl-CS" w:eastAsia="ar-SA"/>
        </w:rPr>
        <w:t xml:space="preserve"> </w:t>
      </w:r>
      <w:r w:rsidRPr="0001202E">
        <w:rPr>
          <w:rFonts w:asciiTheme="minorHAnsi" w:hAnsiTheme="minorHAnsi" w:cstheme="minorHAnsi"/>
          <w:sz w:val="20"/>
          <w:szCs w:val="20"/>
          <w:lang w:val="ru-RU"/>
        </w:rPr>
        <w:t xml:space="preserve">Цена обухвата све трошкове које </w:t>
      </w:r>
      <w:proofErr w:type="spellStart"/>
      <w:r w:rsidRPr="0001202E">
        <w:rPr>
          <w:rFonts w:asciiTheme="minorHAnsi" w:hAnsiTheme="minorHAnsi" w:cstheme="minorHAnsi"/>
          <w:sz w:val="20"/>
          <w:szCs w:val="20"/>
        </w:rPr>
        <w:t>испоручилац</w:t>
      </w:r>
      <w:proofErr w:type="spellEnd"/>
      <w:r w:rsidRPr="0001202E">
        <w:rPr>
          <w:rFonts w:asciiTheme="minorHAnsi" w:hAnsiTheme="minorHAnsi" w:cstheme="minorHAnsi"/>
          <w:sz w:val="20"/>
          <w:szCs w:val="20"/>
          <w:lang w:val="ru-RU"/>
        </w:rPr>
        <w:t xml:space="preserve"> има у реализацији предметне јавне набавке, односно обухвата цену евро дизела, утакање, транспорт и истакање у резервоаре наручиоца.</w:t>
      </w:r>
    </w:p>
    <w:p w:rsidR="00034AFF" w:rsidRPr="0001202E" w:rsidRDefault="00034AFF" w:rsidP="00034AFF">
      <w:pPr>
        <w:suppressAutoHyphens/>
        <w:jc w:val="both"/>
        <w:rPr>
          <w:rFonts w:asciiTheme="minorHAnsi" w:hAnsiTheme="minorHAnsi" w:cstheme="minorHAnsi"/>
          <w:sz w:val="20"/>
          <w:szCs w:val="20"/>
          <w:lang w:val="sr-Cyrl-CS" w:eastAsia="ar-SA"/>
        </w:rPr>
      </w:pPr>
      <w:r w:rsidRPr="0001202E">
        <w:rPr>
          <w:rFonts w:asciiTheme="minorHAnsi" w:hAnsiTheme="minorHAnsi" w:cstheme="minorHAnsi"/>
          <w:b/>
          <w:sz w:val="20"/>
          <w:szCs w:val="20"/>
          <w:lang w:val="sr-Cyrl-CS" w:eastAsia="ar-SA"/>
        </w:rPr>
        <w:t>3.3.</w:t>
      </w:r>
      <w:r w:rsidRPr="0001202E">
        <w:rPr>
          <w:rFonts w:asciiTheme="minorHAnsi" w:hAnsiTheme="minorHAnsi" w:cstheme="minorHAnsi"/>
          <w:sz w:val="20"/>
          <w:szCs w:val="20"/>
          <w:lang w:val="sr-Cyrl-CS" w:eastAsia="ar-SA"/>
        </w:rPr>
        <w:t xml:space="preserve"> Цена </w:t>
      </w:r>
      <w:r w:rsidRPr="0001202E">
        <w:rPr>
          <w:rFonts w:asciiTheme="minorHAnsi" w:hAnsiTheme="minorHAnsi" w:cstheme="minorHAnsi"/>
          <w:noProof/>
          <w:sz w:val="20"/>
          <w:szCs w:val="20"/>
          <w:lang w:val="sr-Cyrl-CS"/>
        </w:rPr>
        <w:t xml:space="preserve">евро дизела </w:t>
      </w:r>
      <w:r w:rsidRPr="0001202E">
        <w:rPr>
          <w:rFonts w:asciiTheme="minorHAnsi" w:hAnsiTheme="minorHAnsi" w:cstheme="minorHAnsi"/>
          <w:sz w:val="20"/>
          <w:szCs w:val="20"/>
          <w:lang w:val="sr-Cyrl-CS" w:eastAsia="ar-SA"/>
        </w:rPr>
        <w:t>се може усклађивати са кретањима цена на тржишту нафтних деривата.</w:t>
      </w:r>
    </w:p>
    <w:p w:rsidR="00034AFF" w:rsidRPr="0001202E" w:rsidRDefault="00034AFF" w:rsidP="00034AFF">
      <w:pPr>
        <w:suppressAutoHyphens/>
        <w:jc w:val="both"/>
        <w:rPr>
          <w:rFonts w:asciiTheme="minorHAnsi" w:hAnsiTheme="minorHAnsi" w:cstheme="minorHAnsi"/>
          <w:sz w:val="20"/>
          <w:szCs w:val="20"/>
          <w:lang w:val="sr-Cyrl-CS" w:eastAsia="ar-SA"/>
        </w:rPr>
      </w:pPr>
      <w:r w:rsidRPr="0001202E">
        <w:rPr>
          <w:rFonts w:asciiTheme="minorHAnsi" w:hAnsiTheme="minorHAnsi" w:cstheme="minorHAnsi"/>
          <w:b/>
          <w:sz w:val="20"/>
          <w:szCs w:val="20"/>
          <w:lang w:val="sr-Cyrl-CS" w:eastAsia="ar-SA"/>
        </w:rPr>
        <w:t>3.4.</w:t>
      </w:r>
      <w:r w:rsidRPr="0001202E">
        <w:rPr>
          <w:rFonts w:asciiTheme="minorHAnsi" w:hAnsiTheme="minorHAnsi" w:cstheme="minorHAnsi"/>
          <w:sz w:val="20"/>
          <w:szCs w:val="20"/>
          <w:lang w:val="sr-Cyrl-CS" w:eastAsia="ar-SA"/>
        </w:rPr>
        <w:t xml:space="preserve"> Испоручени евро дизел</w:t>
      </w:r>
      <w:r w:rsidRPr="0001202E">
        <w:rPr>
          <w:rFonts w:asciiTheme="minorHAnsi" w:hAnsiTheme="minorHAnsi" w:cstheme="minorHAnsi"/>
          <w:noProof/>
          <w:sz w:val="20"/>
          <w:szCs w:val="20"/>
          <w:lang w:val="sr-Cyrl-CS"/>
        </w:rPr>
        <w:t xml:space="preserve">, </w:t>
      </w:r>
      <w:r w:rsidRPr="0001202E">
        <w:rPr>
          <w:rFonts w:asciiTheme="minorHAnsi" w:hAnsiTheme="minorHAnsi" w:cstheme="minorHAnsi"/>
          <w:sz w:val="20"/>
          <w:szCs w:val="20"/>
          <w:lang w:val="sr-Cyrl-CS" w:eastAsia="ar-SA"/>
        </w:rPr>
        <w:t>испоручилац ће фактурисати наручиоцу по цени из понуде коригованој за разлику изражену у процентима</w:t>
      </w:r>
      <w:r w:rsidR="00A252CD" w:rsidRPr="0001202E">
        <w:rPr>
          <w:rFonts w:asciiTheme="minorHAnsi" w:hAnsiTheme="minorHAnsi" w:cstheme="minorHAnsi"/>
          <w:sz w:val="20"/>
          <w:szCs w:val="20"/>
          <w:lang w:val="sr-Cyrl-CS" w:eastAsia="ar-SA"/>
        </w:rPr>
        <w:t xml:space="preserve"> између јавно објављене цене</w:t>
      </w:r>
      <w:r w:rsidR="00C300DF" w:rsidRPr="0001202E">
        <w:rPr>
          <w:rFonts w:asciiTheme="minorHAnsi" w:hAnsiTheme="minorHAnsi" w:cstheme="minorHAnsi"/>
          <w:sz w:val="20"/>
          <w:szCs w:val="20"/>
          <w:lang w:eastAsia="ar-SA"/>
        </w:rPr>
        <w:t xml:space="preserve"> </w:t>
      </w:r>
      <w:proofErr w:type="spellStart"/>
      <w:r w:rsidR="00C300DF" w:rsidRPr="0001202E">
        <w:rPr>
          <w:rFonts w:asciiTheme="minorHAnsi" w:hAnsiTheme="minorHAnsi" w:cstheme="minorHAnsi"/>
          <w:sz w:val="20"/>
          <w:szCs w:val="20"/>
          <w:lang w:eastAsia="ar-SA"/>
        </w:rPr>
        <w:t>произвођача</w:t>
      </w:r>
      <w:proofErr w:type="spellEnd"/>
      <w:r w:rsidRPr="0001202E">
        <w:rPr>
          <w:rFonts w:asciiTheme="minorHAnsi" w:hAnsiTheme="minorHAnsi" w:cstheme="minorHAnsi"/>
          <w:sz w:val="20"/>
          <w:szCs w:val="20"/>
          <w:lang w:val="sr-Cyrl-CS" w:eastAsia="ar-SA"/>
        </w:rPr>
        <w:t xml:space="preserve"> на дан отварања понуда и јавно објављене цене</w:t>
      </w:r>
      <w:r w:rsidR="00C300DF" w:rsidRPr="0001202E">
        <w:rPr>
          <w:rFonts w:asciiTheme="minorHAnsi" w:hAnsiTheme="minorHAnsi" w:cstheme="minorHAnsi"/>
          <w:sz w:val="20"/>
          <w:szCs w:val="20"/>
          <w:lang w:eastAsia="ar-SA"/>
        </w:rPr>
        <w:t xml:space="preserve"> </w:t>
      </w:r>
      <w:proofErr w:type="spellStart"/>
      <w:r w:rsidR="00C300DF" w:rsidRPr="0001202E">
        <w:rPr>
          <w:rFonts w:asciiTheme="minorHAnsi" w:hAnsiTheme="minorHAnsi" w:cstheme="minorHAnsi"/>
          <w:sz w:val="20"/>
          <w:szCs w:val="20"/>
          <w:lang w:eastAsia="ar-SA"/>
        </w:rPr>
        <w:t>произвођача</w:t>
      </w:r>
      <w:proofErr w:type="spellEnd"/>
      <w:r w:rsidRPr="0001202E">
        <w:rPr>
          <w:rFonts w:asciiTheme="minorHAnsi" w:hAnsiTheme="minorHAnsi" w:cstheme="minorHAnsi"/>
          <w:sz w:val="20"/>
          <w:szCs w:val="20"/>
          <w:lang w:val="sr-Cyrl-CS" w:eastAsia="ar-SA"/>
        </w:rPr>
        <w:t xml:space="preserve"> која важи на дан испоруке.</w:t>
      </w:r>
    </w:p>
    <w:p w:rsidR="00034AFF" w:rsidRPr="0001202E" w:rsidRDefault="00034AFF" w:rsidP="00034AFF">
      <w:pPr>
        <w:suppressAutoHyphens/>
        <w:jc w:val="both"/>
        <w:rPr>
          <w:rFonts w:asciiTheme="minorHAnsi" w:hAnsiTheme="minorHAnsi" w:cstheme="minorHAnsi"/>
          <w:sz w:val="20"/>
          <w:szCs w:val="20"/>
          <w:lang w:val="sr-Cyrl-CS" w:eastAsia="ar-SA"/>
        </w:rPr>
      </w:pPr>
      <w:r w:rsidRPr="0001202E">
        <w:rPr>
          <w:rFonts w:asciiTheme="minorHAnsi" w:hAnsiTheme="minorHAnsi" w:cstheme="minorHAnsi"/>
          <w:b/>
          <w:sz w:val="20"/>
          <w:szCs w:val="20"/>
          <w:lang w:val="sr-Cyrl-CS" w:eastAsia="ar-SA"/>
        </w:rPr>
        <w:t>3.5.</w:t>
      </w:r>
      <w:r w:rsidRPr="0001202E">
        <w:rPr>
          <w:rFonts w:asciiTheme="minorHAnsi" w:hAnsiTheme="minorHAnsi" w:cstheme="minorHAnsi"/>
          <w:sz w:val="20"/>
          <w:szCs w:val="20"/>
          <w:lang w:val="sr-Cyrl-CS" w:eastAsia="ar-SA"/>
        </w:rPr>
        <w:t xml:space="preserve"> Под даном испоруке подразумева се дан када је испоручилац наручиоцу предао </w:t>
      </w:r>
      <w:r w:rsidRPr="0001202E">
        <w:rPr>
          <w:rFonts w:asciiTheme="minorHAnsi" w:hAnsiTheme="minorHAnsi" w:cstheme="minorHAnsi"/>
          <w:noProof/>
          <w:sz w:val="20"/>
          <w:szCs w:val="20"/>
          <w:lang w:val="sr-Cyrl-CS"/>
        </w:rPr>
        <w:t>евро дизел.</w:t>
      </w:r>
    </w:p>
    <w:p w:rsidR="00034AFF" w:rsidRPr="0001202E" w:rsidRDefault="00034AFF" w:rsidP="00034AFF">
      <w:pPr>
        <w:autoSpaceDE w:val="0"/>
        <w:autoSpaceDN w:val="0"/>
        <w:adjustRightInd w:val="0"/>
        <w:jc w:val="both"/>
        <w:rPr>
          <w:rFonts w:asciiTheme="minorHAnsi" w:hAnsiTheme="minorHAnsi" w:cstheme="minorHAnsi"/>
          <w:sz w:val="20"/>
          <w:szCs w:val="20"/>
        </w:rPr>
      </w:pPr>
      <w:r w:rsidRPr="0001202E">
        <w:rPr>
          <w:rFonts w:asciiTheme="minorHAnsi" w:hAnsiTheme="minorHAnsi" w:cstheme="minorHAnsi"/>
          <w:b/>
          <w:sz w:val="20"/>
          <w:szCs w:val="20"/>
          <w:lang w:val="sr-Cyrl-CS" w:eastAsia="ar-SA"/>
        </w:rPr>
        <w:t>3.6.</w:t>
      </w:r>
      <w:r w:rsidRPr="0001202E">
        <w:rPr>
          <w:rFonts w:asciiTheme="minorHAnsi" w:hAnsiTheme="minorHAnsi" w:cstheme="minorHAnsi"/>
          <w:sz w:val="20"/>
          <w:szCs w:val="20"/>
          <w:lang w:val="sr-Cyrl-CS" w:eastAsia="ar-SA"/>
        </w:rPr>
        <w:t xml:space="preserve"> </w:t>
      </w:r>
      <w:r w:rsidR="00A252CD" w:rsidRPr="0001202E">
        <w:rPr>
          <w:rFonts w:asciiTheme="minorHAnsi" w:hAnsiTheme="minorHAnsi" w:cstheme="minorHAnsi"/>
          <w:sz w:val="20"/>
          <w:szCs w:val="20"/>
          <w:lang w:val="sr-Cyrl-CS"/>
        </w:rPr>
        <w:t>Наручилац, у складу са одредбама чл. 156-16</w:t>
      </w:r>
      <w:r w:rsidR="00A252CD" w:rsidRPr="0001202E">
        <w:rPr>
          <w:rFonts w:asciiTheme="minorHAnsi" w:hAnsiTheme="minorHAnsi" w:cstheme="minorHAnsi"/>
          <w:sz w:val="20"/>
          <w:szCs w:val="20"/>
        </w:rPr>
        <w:t>1.</w:t>
      </w:r>
      <w:r w:rsidR="00A252CD" w:rsidRPr="0001202E">
        <w:rPr>
          <w:rFonts w:asciiTheme="minorHAnsi" w:hAnsiTheme="minorHAnsi" w:cstheme="minorHAnsi"/>
          <w:sz w:val="20"/>
          <w:szCs w:val="20"/>
          <w:lang w:val="sr-Cyrl-CS"/>
        </w:rPr>
        <w:t xml:space="preserve"> Закона о јавним набавкама, може да измени  закључени уговор.</w:t>
      </w:r>
    </w:p>
    <w:p w:rsidR="00034AFF" w:rsidRPr="0001202E" w:rsidRDefault="00034AFF" w:rsidP="00034AFF">
      <w:pPr>
        <w:jc w:val="center"/>
        <w:rPr>
          <w:rFonts w:asciiTheme="minorHAnsi" w:hAnsiTheme="minorHAnsi" w:cstheme="minorHAnsi"/>
          <w:b/>
          <w:sz w:val="20"/>
          <w:szCs w:val="20"/>
          <w:lang w:val="sr-Cyrl-CS"/>
        </w:rPr>
      </w:pPr>
      <w:r w:rsidRPr="0001202E">
        <w:rPr>
          <w:rFonts w:asciiTheme="minorHAnsi" w:hAnsiTheme="minorHAnsi" w:cstheme="minorHAnsi"/>
          <w:b/>
          <w:sz w:val="20"/>
          <w:szCs w:val="20"/>
          <w:lang w:val="sr-Cyrl-CS"/>
        </w:rPr>
        <w:t>Члан 4.</w:t>
      </w:r>
    </w:p>
    <w:p w:rsidR="00034AFF" w:rsidRPr="0001202E" w:rsidRDefault="00034AFF" w:rsidP="00034AFF">
      <w:pPr>
        <w:suppressAutoHyphens/>
        <w:jc w:val="both"/>
        <w:rPr>
          <w:rFonts w:asciiTheme="minorHAnsi" w:hAnsiTheme="minorHAnsi" w:cstheme="minorHAnsi"/>
          <w:sz w:val="20"/>
          <w:szCs w:val="20"/>
          <w:lang w:val="sr-Cyrl-CS" w:eastAsia="ar-SA"/>
        </w:rPr>
      </w:pPr>
      <w:r w:rsidRPr="0001202E">
        <w:rPr>
          <w:rFonts w:asciiTheme="minorHAnsi" w:hAnsiTheme="minorHAnsi" w:cstheme="minorHAnsi"/>
          <w:b/>
          <w:sz w:val="20"/>
          <w:szCs w:val="20"/>
          <w:lang w:val="sr-Cyrl-CS" w:eastAsia="ar-SA"/>
        </w:rPr>
        <w:t xml:space="preserve">4.1. </w:t>
      </w:r>
      <w:proofErr w:type="spellStart"/>
      <w:r w:rsidRPr="0001202E">
        <w:rPr>
          <w:rFonts w:asciiTheme="minorHAnsi" w:hAnsiTheme="minorHAnsi" w:cstheme="minorHAnsi"/>
          <w:sz w:val="20"/>
          <w:szCs w:val="20"/>
        </w:rPr>
        <w:t>Плаћање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ће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вршити</w:t>
      </w:r>
      <w:proofErr w:type="spellEnd"/>
      <w:r w:rsidRPr="0001202E">
        <w:rPr>
          <w:rFonts w:asciiTheme="minorHAnsi" w:hAnsiTheme="minorHAnsi" w:cstheme="minorHAnsi"/>
          <w:sz w:val="20"/>
          <w:szCs w:val="20"/>
        </w:rPr>
        <w:t xml:space="preserve"> </w:t>
      </w:r>
      <w:r w:rsidRPr="0001202E">
        <w:rPr>
          <w:rFonts w:asciiTheme="minorHAnsi" w:hAnsiTheme="minorHAnsi" w:cstheme="minorHAnsi"/>
          <w:sz w:val="20"/>
          <w:szCs w:val="20"/>
          <w:lang w:val="ru-RU" w:eastAsia="ar-SA"/>
        </w:rPr>
        <w:t>у року од __________ д</w:t>
      </w:r>
      <w:r w:rsidR="00277105" w:rsidRPr="0001202E">
        <w:rPr>
          <w:rFonts w:asciiTheme="minorHAnsi" w:hAnsiTheme="minorHAnsi" w:cstheme="minorHAnsi"/>
          <w:sz w:val="20"/>
          <w:szCs w:val="20"/>
          <w:lang w:val="ru-RU" w:eastAsia="ar-SA"/>
        </w:rPr>
        <w:t>ана (</w:t>
      </w:r>
      <w:proofErr w:type="spellStart"/>
      <w:r w:rsidR="00277105" w:rsidRPr="0001202E">
        <w:rPr>
          <w:rFonts w:asciiTheme="minorHAnsi" w:hAnsiTheme="minorHAnsi" w:cstheme="minorHAnsi"/>
          <w:sz w:val="20"/>
          <w:szCs w:val="20"/>
          <w:lang w:eastAsia="ar-SA"/>
        </w:rPr>
        <w:t>од</w:t>
      </w:r>
      <w:proofErr w:type="spellEnd"/>
      <w:r w:rsidR="00277105" w:rsidRPr="0001202E">
        <w:rPr>
          <w:rFonts w:asciiTheme="minorHAnsi" w:hAnsiTheme="minorHAnsi" w:cstheme="minorHAnsi"/>
          <w:sz w:val="20"/>
          <w:szCs w:val="20"/>
          <w:lang w:eastAsia="ar-SA"/>
        </w:rPr>
        <w:t xml:space="preserve"> </w:t>
      </w:r>
      <w:r w:rsidR="00277105" w:rsidRPr="0001202E">
        <w:rPr>
          <w:rFonts w:asciiTheme="minorHAnsi" w:hAnsiTheme="minorHAnsi" w:cstheme="minorHAnsi"/>
          <w:sz w:val="20"/>
          <w:szCs w:val="20"/>
          <w:lang w:val="ru-RU" w:eastAsia="ar-SA"/>
        </w:rPr>
        <w:t>15 до</w:t>
      </w:r>
      <w:r w:rsidRPr="0001202E">
        <w:rPr>
          <w:rFonts w:asciiTheme="minorHAnsi" w:hAnsiTheme="minorHAnsi" w:cstheme="minorHAnsi"/>
          <w:sz w:val="20"/>
          <w:szCs w:val="20"/>
          <w:lang w:val="ru-RU" w:eastAsia="ar-SA"/>
        </w:rPr>
        <w:t xml:space="preserve"> 45 дана) </w:t>
      </w:r>
      <w:proofErr w:type="gramStart"/>
      <w:r w:rsidRPr="0001202E">
        <w:rPr>
          <w:rFonts w:asciiTheme="minorHAnsi" w:hAnsiTheme="minorHAnsi" w:cstheme="minorHAnsi"/>
          <w:sz w:val="20"/>
          <w:szCs w:val="20"/>
          <w:lang w:val="sr-Cyrl-CS" w:eastAsia="ar-SA"/>
        </w:rPr>
        <w:t xml:space="preserve">од </w:t>
      </w:r>
      <w:r w:rsidR="004424ED" w:rsidRPr="0001202E">
        <w:rPr>
          <w:rFonts w:asciiTheme="minorHAnsi" w:hAnsiTheme="minorHAnsi" w:cstheme="minorHAnsi"/>
          <w:sz w:val="20"/>
          <w:szCs w:val="20"/>
          <w:lang w:val="sr-Cyrl-CS" w:eastAsia="ar-SA"/>
        </w:rPr>
        <w:t xml:space="preserve"> </w:t>
      </w:r>
      <w:r w:rsidRPr="0001202E">
        <w:rPr>
          <w:rFonts w:asciiTheme="minorHAnsi" w:hAnsiTheme="minorHAnsi" w:cstheme="minorHAnsi"/>
          <w:sz w:val="20"/>
          <w:szCs w:val="20"/>
          <w:lang w:val="sr-Cyrl-CS" w:eastAsia="ar-SA"/>
        </w:rPr>
        <w:t>д</w:t>
      </w:r>
      <w:r w:rsidR="00F60BBC" w:rsidRPr="0001202E">
        <w:rPr>
          <w:rFonts w:asciiTheme="minorHAnsi" w:hAnsiTheme="minorHAnsi" w:cstheme="minorHAnsi"/>
          <w:sz w:val="20"/>
          <w:szCs w:val="20"/>
          <w:lang w:val="sr-Cyrl-CS" w:eastAsia="ar-SA"/>
        </w:rPr>
        <w:t>ана</w:t>
      </w:r>
      <w:proofErr w:type="gramEnd"/>
      <w:r w:rsidR="00F60BBC" w:rsidRPr="0001202E">
        <w:rPr>
          <w:rFonts w:asciiTheme="minorHAnsi" w:hAnsiTheme="minorHAnsi" w:cstheme="minorHAnsi"/>
          <w:sz w:val="20"/>
          <w:szCs w:val="20"/>
          <w:lang w:val="sr-Cyrl-CS" w:eastAsia="ar-SA"/>
        </w:rPr>
        <w:t xml:space="preserve"> пријема</w:t>
      </w:r>
      <w:r w:rsidR="00C64D7E" w:rsidRPr="0001202E">
        <w:rPr>
          <w:rFonts w:asciiTheme="minorHAnsi" w:hAnsiTheme="minorHAnsi" w:cstheme="minorHAnsi"/>
          <w:sz w:val="20"/>
          <w:szCs w:val="20"/>
        </w:rPr>
        <w:t xml:space="preserve"> </w:t>
      </w:r>
      <w:proofErr w:type="spellStart"/>
      <w:r w:rsidR="00C64D7E" w:rsidRPr="0001202E">
        <w:rPr>
          <w:rFonts w:asciiTheme="minorHAnsi" w:hAnsiTheme="minorHAnsi" w:cstheme="minorHAnsi"/>
          <w:sz w:val="20"/>
          <w:szCs w:val="20"/>
        </w:rPr>
        <w:t>исправног</w:t>
      </w:r>
      <w:proofErr w:type="spellEnd"/>
      <w:r w:rsidRPr="0001202E">
        <w:rPr>
          <w:rFonts w:asciiTheme="minorHAnsi" w:hAnsiTheme="minorHAnsi" w:cstheme="minorHAnsi"/>
          <w:sz w:val="20"/>
          <w:szCs w:val="20"/>
          <w:lang w:val="sr-Cyrl-CS" w:eastAsia="ar-SA"/>
        </w:rPr>
        <w:t xml:space="preserve"> рачуна </w:t>
      </w:r>
      <w:r w:rsidR="009C43C9" w:rsidRPr="0001202E">
        <w:rPr>
          <w:rFonts w:asciiTheme="minorHAnsi" w:hAnsiTheme="minorHAnsi" w:cstheme="minorHAnsi"/>
          <w:sz w:val="20"/>
          <w:szCs w:val="20"/>
          <w:lang w:val="ru-RU"/>
        </w:rPr>
        <w:t>за испоручено добро</w:t>
      </w:r>
      <w:r w:rsidR="009C43C9" w:rsidRPr="0001202E">
        <w:rPr>
          <w:rFonts w:asciiTheme="minorHAnsi" w:hAnsiTheme="minorHAnsi" w:cstheme="minorHAnsi"/>
          <w:sz w:val="20"/>
          <w:szCs w:val="20"/>
        </w:rPr>
        <w:t xml:space="preserve"> </w:t>
      </w:r>
      <w:r w:rsidR="00D97FB2" w:rsidRPr="0001202E">
        <w:rPr>
          <w:rFonts w:asciiTheme="minorHAnsi" w:hAnsiTheme="minorHAnsi" w:cstheme="minorHAnsi"/>
          <w:sz w:val="20"/>
          <w:szCs w:val="20"/>
          <w:lang w:val="sr-Cyrl-CS" w:eastAsia="ar-SA"/>
        </w:rPr>
        <w:t>и то на рачун испоручиоца доб</w:t>
      </w:r>
      <w:r w:rsidRPr="0001202E">
        <w:rPr>
          <w:rFonts w:asciiTheme="minorHAnsi" w:hAnsiTheme="minorHAnsi" w:cstheme="minorHAnsi"/>
          <w:sz w:val="20"/>
          <w:szCs w:val="20"/>
          <w:lang w:val="sr-Cyrl-CS" w:eastAsia="ar-SA"/>
        </w:rPr>
        <w:t>ра бр. ___________</w:t>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r>
      <w:r w:rsidRPr="0001202E">
        <w:rPr>
          <w:rFonts w:asciiTheme="minorHAnsi" w:hAnsiTheme="minorHAnsi" w:cstheme="minorHAnsi"/>
          <w:sz w:val="20"/>
          <w:szCs w:val="20"/>
          <w:lang w:val="sr-Cyrl-CS" w:eastAsia="ar-SA"/>
        </w:rPr>
        <w:softHyphen/>
        <w:t>________ код ______________ банке.</w:t>
      </w:r>
    </w:p>
    <w:p w:rsidR="00034AFF" w:rsidRPr="0001202E" w:rsidRDefault="00034AFF" w:rsidP="00034AFF">
      <w:pPr>
        <w:suppressAutoHyphens/>
        <w:jc w:val="both"/>
        <w:rPr>
          <w:rFonts w:asciiTheme="minorHAnsi" w:hAnsiTheme="minorHAnsi" w:cstheme="minorHAnsi"/>
          <w:sz w:val="20"/>
          <w:szCs w:val="20"/>
          <w:lang w:eastAsia="ar-SA"/>
        </w:rPr>
      </w:pPr>
      <w:r w:rsidRPr="0001202E">
        <w:rPr>
          <w:rFonts w:asciiTheme="minorHAnsi" w:hAnsiTheme="minorHAnsi" w:cstheme="minorHAnsi"/>
          <w:b/>
          <w:sz w:val="20"/>
          <w:szCs w:val="20"/>
          <w:lang w:val="sr-Cyrl-CS" w:eastAsia="ar-SA"/>
        </w:rPr>
        <w:t>4.2.</w:t>
      </w:r>
      <w:r w:rsidRPr="0001202E">
        <w:rPr>
          <w:rFonts w:asciiTheme="minorHAnsi" w:hAnsiTheme="minorHAnsi" w:cstheme="minorHAnsi"/>
          <w:sz w:val="20"/>
          <w:szCs w:val="20"/>
          <w:lang w:val="sr-Cyrl-CS" w:eastAsia="ar-SA"/>
        </w:rPr>
        <w:t xml:space="preserve"> Рок за плаћање тече од дана испоруке </w:t>
      </w:r>
      <w:r w:rsidRPr="0001202E">
        <w:rPr>
          <w:rFonts w:asciiTheme="minorHAnsi" w:hAnsiTheme="minorHAnsi" w:cstheme="minorHAnsi"/>
          <w:noProof/>
          <w:sz w:val="20"/>
          <w:szCs w:val="20"/>
          <w:lang w:val="sr-Cyrl-CS"/>
        </w:rPr>
        <w:t>евро дизела</w:t>
      </w:r>
      <w:r w:rsidRPr="0001202E">
        <w:rPr>
          <w:rFonts w:asciiTheme="minorHAnsi" w:hAnsiTheme="minorHAnsi" w:cstheme="minorHAnsi"/>
          <w:sz w:val="20"/>
          <w:szCs w:val="20"/>
          <w:lang w:val="sr-Cyrl-CS" w:eastAsia="ar-SA"/>
        </w:rPr>
        <w:t>. За неблаговремено плаћање испоручилац ће наручиоцу обрачунавати законску затезну камату, на месечном нивоу сагласно закону.</w:t>
      </w:r>
    </w:p>
    <w:p w:rsidR="00034AFF" w:rsidRPr="0001202E" w:rsidRDefault="00034AFF" w:rsidP="006D4FF5">
      <w:pPr>
        <w:jc w:val="both"/>
        <w:rPr>
          <w:rFonts w:asciiTheme="minorHAnsi" w:hAnsiTheme="minorHAnsi" w:cstheme="minorHAnsi"/>
          <w:sz w:val="20"/>
          <w:szCs w:val="20"/>
        </w:rPr>
      </w:pPr>
      <w:r w:rsidRPr="0001202E">
        <w:rPr>
          <w:rFonts w:asciiTheme="minorHAnsi" w:hAnsiTheme="minorHAnsi" w:cstheme="minorHAnsi"/>
          <w:b/>
          <w:sz w:val="20"/>
          <w:szCs w:val="20"/>
          <w:lang w:val="sr-Cyrl-CS" w:eastAsia="ar-SA"/>
        </w:rPr>
        <w:t xml:space="preserve">4.3. </w:t>
      </w:r>
      <w:proofErr w:type="spellStart"/>
      <w:proofErr w:type="gramStart"/>
      <w:r w:rsidR="00A252CD" w:rsidRPr="0001202E">
        <w:rPr>
          <w:rFonts w:asciiTheme="minorHAnsi" w:hAnsiTheme="minorHAnsi" w:cstheme="minorHAnsi"/>
          <w:sz w:val="20"/>
          <w:szCs w:val="20"/>
          <w:lang w:eastAsia="ar-SA"/>
        </w:rPr>
        <w:t>Обавезе</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које</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доспевају</w:t>
      </w:r>
      <w:proofErr w:type="spellEnd"/>
      <w:r w:rsidR="00A252CD" w:rsidRPr="0001202E">
        <w:rPr>
          <w:rFonts w:asciiTheme="minorHAnsi" w:hAnsiTheme="minorHAnsi" w:cstheme="minorHAnsi"/>
          <w:sz w:val="20"/>
          <w:szCs w:val="20"/>
          <w:lang w:eastAsia="ar-SA"/>
        </w:rPr>
        <w:t xml:space="preserve"> у </w:t>
      </w:r>
      <w:proofErr w:type="spellStart"/>
      <w:r w:rsidR="00A252CD" w:rsidRPr="0001202E">
        <w:rPr>
          <w:rFonts w:asciiTheme="minorHAnsi" w:hAnsiTheme="minorHAnsi" w:cstheme="minorHAnsi"/>
          <w:sz w:val="20"/>
          <w:szCs w:val="20"/>
          <w:lang w:eastAsia="ar-SA"/>
        </w:rPr>
        <w:t>наредној</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буџетској</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години</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биће</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реализоване</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највише</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до</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износа</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средстава</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која</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ће</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им</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за</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ту</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намену</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бити</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одобрена</w:t>
      </w:r>
      <w:proofErr w:type="spellEnd"/>
      <w:r w:rsidR="00A252CD" w:rsidRPr="0001202E">
        <w:rPr>
          <w:rFonts w:asciiTheme="minorHAnsi" w:hAnsiTheme="minorHAnsi" w:cstheme="minorHAnsi"/>
          <w:sz w:val="20"/>
          <w:szCs w:val="20"/>
          <w:lang w:eastAsia="ar-SA"/>
        </w:rPr>
        <w:t xml:space="preserve"> у </w:t>
      </w:r>
      <w:proofErr w:type="spellStart"/>
      <w:r w:rsidR="00A252CD" w:rsidRPr="0001202E">
        <w:rPr>
          <w:rFonts w:asciiTheme="minorHAnsi" w:hAnsiTheme="minorHAnsi" w:cstheme="minorHAnsi"/>
          <w:sz w:val="20"/>
          <w:szCs w:val="20"/>
          <w:lang w:eastAsia="ar-SA"/>
        </w:rPr>
        <w:t>тој</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буџетској</w:t>
      </w:r>
      <w:proofErr w:type="spellEnd"/>
      <w:r w:rsidR="00A252CD" w:rsidRPr="0001202E">
        <w:rPr>
          <w:rFonts w:asciiTheme="minorHAnsi" w:hAnsiTheme="minorHAnsi" w:cstheme="minorHAnsi"/>
          <w:sz w:val="20"/>
          <w:szCs w:val="20"/>
          <w:lang w:eastAsia="ar-SA"/>
        </w:rPr>
        <w:t xml:space="preserve"> </w:t>
      </w:r>
      <w:proofErr w:type="spellStart"/>
      <w:r w:rsidR="00A252CD" w:rsidRPr="0001202E">
        <w:rPr>
          <w:rFonts w:asciiTheme="minorHAnsi" w:hAnsiTheme="minorHAnsi" w:cstheme="minorHAnsi"/>
          <w:sz w:val="20"/>
          <w:szCs w:val="20"/>
          <w:lang w:eastAsia="ar-SA"/>
        </w:rPr>
        <w:t>години</w:t>
      </w:r>
      <w:proofErr w:type="spellEnd"/>
      <w:r w:rsidR="00A252CD" w:rsidRPr="0001202E">
        <w:rPr>
          <w:rFonts w:asciiTheme="minorHAnsi" w:hAnsiTheme="minorHAnsi" w:cstheme="minorHAnsi"/>
          <w:sz w:val="20"/>
          <w:szCs w:val="20"/>
          <w:lang w:eastAsia="ar-SA"/>
        </w:rPr>
        <w:t>.</w:t>
      </w:r>
      <w:proofErr w:type="gramEnd"/>
    </w:p>
    <w:p w:rsidR="00034AFF" w:rsidRPr="0001202E" w:rsidRDefault="00034AFF" w:rsidP="00034AFF">
      <w:pPr>
        <w:jc w:val="center"/>
        <w:rPr>
          <w:rFonts w:asciiTheme="minorHAnsi" w:hAnsiTheme="minorHAnsi" w:cstheme="minorHAnsi"/>
          <w:b/>
          <w:sz w:val="20"/>
          <w:szCs w:val="20"/>
          <w:lang w:val="sr-Cyrl-CS"/>
        </w:rPr>
      </w:pPr>
      <w:r w:rsidRPr="0001202E">
        <w:rPr>
          <w:rFonts w:asciiTheme="minorHAnsi" w:hAnsiTheme="minorHAnsi" w:cstheme="minorHAnsi"/>
          <w:b/>
          <w:sz w:val="20"/>
          <w:szCs w:val="20"/>
          <w:lang w:val="sr-Cyrl-CS"/>
        </w:rPr>
        <w:t>Члан 5.</w:t>
      </w:r>
    </w:p>
    <w:p w:rsidR="0021045C" w:rsidRPr="0001202E" w:rsidRDefault="00034AFF" w:rsidP="0021045C">
      <w:pPr>
        <w:autoSpaceDE w:val="0"/>
        <w:autoSpaceDN w:val="0"/>
        <w:adjustRightInd w:val="0"/>
        <w:jc w:val="both"/>
        <w:rPr>
          <w:rFonts w:asciiTheme="minorHAnsi" w:hAnsiTheme="minorHAnsi" w:cstheme="minorHAnsi"/>
          <w:sz w:val="20"/>
          <w:szCs w:val="20"/>
          <w:lang w:val="sr-Cyrl-CS"/>
        </w:rPr>
      </w:pPr>
      <w:r w:rsidRPr="0001202E">
        <w:rPr>
          <w:rFonts w:asciiTheme="minorHAnsi" w:hAnsiTheme="minorHAnsi" w:cstheme="minorHAnsi"/>
          <w:b/>
          <w:sz w:val="20"/>
          <w:szCs w:val="20"/>
          <w:lang w:val="sr-Cyrl-CS"/>
        </w:rPr>
        <w:t>5.1.</w:t>
      </w:r>
      <w:r w:rsidR="00842535" w:rsidRPr="0001202E">
        <w:rPr>
          <w:rFonts w:asciiTheme="minorHAnsi" w:hAnsiTheme="minorHAnsi" w:cstheme="minorHAnsi"/>
          <w:color w:val="FF0000"/>
          <w:sz w:val="20"/>
          <w:szCs w:val="20"/>
        </w:rPr>
        <w:t xml:space="preserve"> </w:t>
      </w:r>
      <w:r w:rsidR="0021045C" w:rsidRPr="0001202E">
        <w:rPr>
          <w:rFonts w:asciiTheme="minorHAnsi" w:hAnsiTheme="minorHAnsi" w:cstheme="minorHAnsi"/>
          <w:sz w:val="20"/>
          <w:szCs w:val="20"/>
          <w:lang w:val="sr-Cyrl-CS"/>
        </w:rPr>
        <w:t>Испорука ће се вршити сукцесивно, по позиву н</w:t>
      </w:r>
      <w:r w:rsidR="009D4180" w:rsidRPr="0001202E">
        <w:rPr>
          <w:rFonts w:asciiTheme="minorHAnsi" w:hAnsiTheme="minorHAnsi" w:cstheme="minorHAnsi"/>
          <w:sz w:val="20"/>
          <w:szCs w:val="20"/>
          <w:lang w:val="sr-Cyrl-CS"/>
        </w:rPr>
        <w:t>аручиоца у року од _________часа (не дужем од 48 часова</w:t>
      </w:r>
      <w:r w:rsidR="0021045C" w:rsidRPr="0001202E">
        <w:rPr>
          <w:rFonts w:asciiTheme="minorHAnsi" w:hAnsiTheme="minorHAnsi" w:cstheme="minorHAnsi"/>
          <w:sz w:val="20"/>
          <w:szCs w:val="20"/>
          <w:lang w:val="sr-Cyrl-CS"/>
        </w:rPr>
        <w:t>) од пријема наруџбенице, франко Специјална болница за рехабилитацију „Рибарска Бања“, испоручено у резервоар наручиоца са свом пратећом документацијом у складу са важећим прописима који дефинишу начин испоруке горива.</w:t>
      </w:r>
    </w:p>
    <w:p w:rsidR="00034AFF" w:rsidRPr="0001202E" w:rsidRDefault="00A252CD" w:rsidP="00034AFF">
      <w:pPr>
        <w:autoSpaceDE w:val="0"/>
        <w:autoSpaceDN w:val="0"/>
        <w:adjustRightInd w:val="0"/>
        <w:jc w:val="both"/>
        <w:rPr>
          <w:rFonts w:asciiTheme="minorHAnsi" w:hAnsiTheme="minorHAnsi" w:cstheme="minorHAnsi"/>
          <w:sz w:val="20"/>
          <w:szCs w:val="20"/>
          <w:lang w:val="sr-Cyrl-CS"/>
        </w:rPr>
      </w:pPr>
      <w:r w:rsidRPr="0001202E">
        <w:rPr>
          <w:rFonts w:asciiTheme="minorHAnsi" w:hAnsiTheme="minorHAnsi" w:cstheme="minorHAnsi"/>
          <w:b/>
          <w:sz w:val="20"/>
          <w:szCs w:val="20"/>
          <w:lang w:val="sr-Cyrl-CS"/>
        </w:rPr>
        <w:t>5.2</w:t>
      </w:r>
      <w:r w:rsidR="00034AFF" w:rsidRPr="0001202E">
        <w:rPr>
          <w:rFonts w:asciiTheme="minorHAnsi" w:hAnsiTheme="minorHAnsi" w:cstheme="minorHAnsi"/>
          <w:b/>
          <w:sz w:val="20"/>
          <w:szCs w:val="20"/>
          <w:lang w:val="sr-Cyrl-CS"/>
        </w:rPr>
        <w:t xml:space="preserve">. </w:t>
      </w:r>
      <w:r w:rsidR="00034AFF" w:rsidRPr="0001202E">
        <w:rPr>
          <w:rFonts w:asciiTheme="minorHAnsi" w:hAnsiTheme="minorHAnsi" w:cstheme="minorHAnsi"/>
          <w:sz w:val="20"/>
          <w:szCs w:val="20"/>
          <w:lang w:val="sr-Cyrl-CS"/>
        </w:rPr>
        <w:t xml:space="preserve">Наручилац је дужан да на месту пријема </w:t>
      </w:r>
      <w:r w:rsidR="00034AFF" w:rsidRPr="0001202E">
        <w:rPr>
          <w:rFonts w:asciiTheme="minorHAnsi" w:hAnsiTheme="minorHAnsi" w:cstheme="minorHAnsi"/>
          <w:noProof/>
          <w:sz w:val="20"/>
          <w:szCs w:val="20"/>
          <w:lang w:val="sr-Cyrl-CS"/>
        </w:rPr>
        <w:t xml:space="preserve">евро дизела, </w:t>
      </w:r>
      <w:r w:rsidR="00034AFF" w:rsidRPr="0001202E">
        <w:rPr>
          <w:rFonts w:asciiTheme="minorHAnsi" w:hAnsiTheme="minorHAnsi" w:cstheme="minorHAnsi"/>
          <w:sz w:val="20"/>
          <w:szCs w:val="20"/>
          <w:lang w:val="sr-Cyrl-CS"/>
        </w:rPr>
        <w:t>спроведе организацију рада којом се обезбеђује пријем  евро дизела</w:t>
      </w:r>
      <w:r w:rsidR="006D4FF5" w:rsidRPr="0001202E">
        <w:rPr>
          <w:rFonts w:asciiTheme="minorHAnsi" w:hAnsiTheme="minorHAnsi" w:cstheme="minorHAnsi"/>
          <w:sz w:val="20"/>
          <w:szCs w:val="20"/>
          <w:lang w:val="sr-Cyrl-CS"/>
        </w:rPr>
        <w:t xml:space="preserve"> у периоду од 07 до 13</w:t>
      </w:r>
      <w:r w:rsidR="00034AFF" w:rsidRPr="0001202E">
        <w:rPr>
          <w:rFonts w:asciiTheme="minorHAnsi" w:hAnsiTheme="minorHAnsi" w:cstheme="minorHAnsi"/>
          <w:sz w:val="20"/>
          <w:szCs w:val="20"/>
          <w:lang w:val="sr-Cyrl-CS"/>
        </w:rPr>
        <w:t xml:space="preserve"> часова радним данима.</w:t>
      </w:r>
    </w:p>
    <w:p w:rsidR="002B45E5" w:rsidRPr="0001202E" w:rsidRDefault="00A252CD" w:rsidP="00034AFF">
      <w:pPr>
        <w:autoSpaceDE w:val="0"/>
        <w:autoSpaceDN w:val="0"/>
        <w:adjustRightInd w:val="0"/>
        <w:jc w:val="both"/>
        <w:rPr>
          <w:rFonts w:asciiTheme="minorHAnsi" w:hAnsiTheme="minorHAnsi" w:cstheme="minorHAnsi"/>
          <w:sz w:val="20"/>
          <w:szCs w:val="20"/>
          <w:lang w:val="sr-Cyrl-CS"/>
        </w:rPr>
      </w:pPr>
      <w:r w:rsidRPr="0001202E">
        <w:rPr>
          <w:rFonts w:asciiTheme="minorHAnsi" w:hAnsiTheme="minorHAnsi" w:cstheme="minorHAnsi"/>
          <w:b/>
          <w:sz w:val="20"/>
          <w:szCs w:val="20"/>
          <w:lang w:val="sr-Cyrl-CS"/>
        </w:rPr>
        <w:t>5.3</w:t>
      </w:r>
      <w:r w:rsidR="002B45E5" w:rsidRPr="0001202E">
        <w:rPr>
          <w:rFonts w:asciiTheme="minorHAnsi" w:hAnsiTheme="minorHAnsi" w:cstheme="minorHAnsi"/>
          <w:b/>
          <w:sz w:val="20"/>
          <w:szCs w:val="20"/>
          <w:lang w:val="sr-Cyrl-CS"/>
        </w:rPr>
        <w:t>.</w:t>
      </w:r>
      <w:r w:rsidR="00C83DA2" w:rsidRPr="0001202E">
        <w:rPr>
          <w:rFonts w:asciiTheme="minorHAnsi" w:hAnsiTheme="minorHAnsi" w:cstheme="minorHAnsi"/>
          <w:sz w:val="20"/>
          <w:szCs w:val="20"/>
        </w:rPr>
        <w:t xml:space="preserve"> </w:t>
      </w:r>
      <w:r w:rsidR="002B45E5" w:rsidRPr="0001202E">
        <w:rPr>
          <w:rFonts w:asciiTheme="minorHAnsi" w:hAnsiTheme="minorHAnsi" w:cstheme="minorHAnsi"/>
          <w:sz w:val="20"/>
          <w:szCs w:val="20"/>
          <w:lang w:val="sr-Cyrl-CS"/>
        </w:rPr>
        <w:t>Наручила</w:t>
      </w:r>
      <w:r w:rsidR="006D0C87" w:rsidRPr="0001202E">
        <w:rPr>
          <w:rFonts w:asciiTheme="minorHAnsi" w:hAnsiTheme="minorHAnsi" w:cstheme="minorHAnsi"/>
          <w:sz w:val="20"/>
          <w:szCs w:val="20"/>
          <w:lang w:val="sr-Cyrl-CS"/>
        </w:rPr>
        <w:t xml:space="preserve">ц задржава право да од </w:t>
      </w:r>
      <w:proofErr w:type="spellStart"/>
      <w:r w:rsidR="006D0C87" w:rsidRPr="0001202E">
        <w:rPr>
          <w:rFonts w:asciiTheme="minorHAnsi" w:hAnsiTheme="minorHAnsi" w:cstheme="minorHAnsi"/>
          <w:sz w:val="20"/>
          <w:szCs w:val="20"/>
        </w:rPr>
        <w:t>Испоручиоца</w:t>
      </w:r>
      <w:proofErr w:type="spellEnd"/>
      <w:r w:rsidR="002B45E5" w:rsidRPr="0001202E">
        <w:rPr>
          <w:rFonts w:asciiTheme="minorHAnsi" w:hAnsiTheme="minorHAnsi" w:cstheme="minorHAnsi"/>
          <w:sz w:val="20"/>
          <w:szCs w:val="20"/>
          <w:lang w:val="sr-Cyrl-CS"/>
        </w:rPr>
        <w:t xml:space="preserve"> наручи потребне количине, а највише до количина прецизираних уговором.</w:t>
      </w:r>
    </w:p>
    <w:p w:rsidR="00A17584" w:rsidRPr="0001202E" w:rsidRDefault="00A252CD" w:rsidP="00A17584">
      <w:pPr>
        <w:tabs>
          <w:tab w:val="left" w:pos="0"/>
          <w:tab w:val="left" w:pos="709"/>
        </w:tabs>
        <w:jc w:val="both"/>
        <w:rPr>
          <w:rFonts w:asciiTheme="minorHAnsi" w:hAnsiTheme="minorHAnsi" w:cstheme="minorHAnsi"/>
          <w:sz w:val="20"/>
          <w:szCs w:val="20"/>
        </w:rPr>
      </w:pPr>
      <w:r w:rsidRPr="0001202E">
        <w:rPr>
          <w:rFonts w:asciiTheme="minorHAnsi" w:hAnsiTheme="minorHAnsi" w:cstheme="minorHAnsi"/>
          <w:b/>
          <w:sz w:val="20"/>
          <w:szCs w:val="20"/>
          <w:lang w:val="sr-Cyrl-CS"/>
        </w:rPr>
        <w:t>5.4</w:t>
      </w:r>
      <w:r w:rsidR="00A17584" w:rsidRPr="0001202E">
        <w:rPr>
          <w:rFonts w:asciiTheme="minorHAnsi" w:hAnsiTheme="minorHAnsi" w:cstheme="minorHAnsi"/>
          <w:b/>
          <w:sz w:val="20"/>
          <w:szCs w:val="20"/>
          <w:lang w:val="sr-Cyrl-CS"/>
        </w:rPr>
        <w:t>.</w:t>
      </w:r>
      <w:r w:rsidR="00A17584" w:rsidRPr="0001202E">
        <w:rPr>
          <w:rFonts w:asciiTheme="minorHAnsi" w:hAnsiTheme="minorHAnsi" w:cstheme="minorHAnsi"/>
          <w:sz w:val="20"/>
          <w:szCs w:val="20"/>
          <w:lang w:val="sr-Cyrl-CS"/>
        </w:rPr>
        <w:t xml:space="preserve"> </w:t>
      </w:r>
      <w:proofErr w:type="spellStart"/>
      <w:proofErr w:type="gramStart"/>
      <w:r w:rsidR="00A17584" w:rsidRPr="0001202E">
        <w:rPr>
          <w:rFonts w:asciiTheme="minorHAnsi" w:hAnsiTheme="minorHAnsi" w:cstheme="minorHAnsi"/>
          <w:sz w:val="20"/>
          <w:szCs w:val="20"/>
        </w:rPr>
        <w:t>Уговорне</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стране</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су</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сагласне</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да</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Наручилац</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може</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наручити</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од</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Испоручиоца</w:t>
      </w:r>
      <w:proofErr w:type="spellEnd"/>
      <w:r w:rsidR="00A17584" w:rsidRPr="0001202E">
        <w:rPr>
          <w:rFonts w:asciiTheme="minorHAnsi" w:hAnsiTheme="minorHAnsi" w:cstheme="minorHAnsi"/>
          <w:sz w:val="20"/>
          <w:szCs w:val="20"/>
        </w:rPr>
        <w:t xml:space="preserve"> и </w:t>
      </w:r>
      <w:proofErr w:type="spellStart"/>
      <w:r w:rsidR="00A17584" w:rsidRPr="0001202E">
        <w:rPr>
          <w:rFonts w:asciiTheme="minorHAnsi" w:hAnsiTheme="minorHAnsi" w:cstheme="minorHAnsi"/>
          <w:sz w:val="20"/>
          <w:szCs w:val="20"/>
        </w:rPr>
        <w:t>мању</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количину</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евро</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дизела</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од</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уговорен</w:t>
      </w:r>
      <w:r w:rsidR="002D0A30" w:rsidRPr="0001202E">
        <w:rPr>
          <w:rFonts w:asciiTheme="minorHAnsi" w:hAnsiTheme="minorHAnsi" w:cstheme="minorHAnsi"/>
          <w:sz w:val="20"/>
          <w:szCs w:val="20"/>
        </w:rPr>
        <w:t>е</w:t>
      </w:r>
      <w:proofErr w:type="spellEnd"/>
      <w:r w:rsidR="002D0A30"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без</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икаквих</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последица</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по</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Наручиоца</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односно</w:t>
      </w:r>
      <w:proofErr w:type="spellEnd"/>
      <w:r w:rsidR="00A17584"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без</w:t>
      </w:r>
      <w:proofErr w:type="spellEnd"/>
      <w:r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обавезе</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накнаде</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штете</w:t>
      </w:r>
      <w:proofErr w:type="spellEnd"/>
      <w:r w:rsidR="00A17584" w:rsidRPr="0001202E">
        <w:rPr>
          <w:rFonts w:asciiTheme="minorHAnsi" w:hAnsiTheme="minorHAnsi" w:cstheme="minorHAnsi"/>
          <w:sz w:val="20"/>
          <w:szCs w:val="20"/>
        </w:rPr>
        <w:t xml:space="preserve"> </w:t>
      </w:r>
      <w:proofErr w:type="spellStart"/>
      <w:r w:rsidR="00A17584" w:rsidRPr="0001202E">
        <w:rPr>
          <w:rFonts w:asciiTheme="minorHAnsi" w:hAnsiTheme="minorHAnsi" w:cstheme="minorHAnsi"/>
          <w:sz w:val="20"/>
          <w:szCs w:val="20"/>
        </w:rPr>
        <w:t>Испоручиоцу</w:t>
      </w:r>
      <w:proofErr w:type="spellEnd"/>
      <w:r w:rsidR="00A17584" w:rsidRPr="0001202E">
        <w:rPr>
          <w:rFonts w:asciiTheme="minorHAnsi" w:hAnsiTheme="minorHAnsi" w:cstheme="minorHAnsi"/>
          <w:sz w:val="20"/>
          <w:szCs w:val="20"/>
        </w:rPr>
        <w:t>.</w:t>
      </w:r>
      <w:proofErr w:type="gramEnd"/>
    </w:p>
    <w:p w:rsidR="00034AFF" w:rsidRPr="0001202E" w:rsidRDefault="00034AFF" w:rsidP="00034AFF">
      <w:pPr>
        <w:jc w:val="center"/>
        <w:rPr>
          <w:rFonts w:asciiTheme="minorHAnsi" w:hAnsiTheme="minorHAnsi" w:cstheme="minorHAnsi"/>
          <w:b/>
          <w:bCs/>
          <w:sz w:val="20"/>
          <w:szCs w:val="20"/>
          <w:lang w:val="sl-SI"/>
        </w:rPr>
      </w:pPr>
      <w:r w:rsidRPr="0001202E">
        <w:rPr>
          <w:rFonts w:asciiTheme="minorHAnsi" w:hAnsiTheme="minorHAnsi" w:cstheme="minorHAnsi"/>
          <w:b/>
          <w:bCs/>
          <w:sz w:val="20"/>
          <w:szCs w:val="20"/>
          <w:lang w:val="sl-SI"/>
        </w:rPr>
        <w:t>Члан 6.</w:t>
      </w:r>
    </w:p>
    <w:p w:rsidR="00034AFF" w:rsidRPr="0001202E" w:rsidRDefault="00034AFF" w:rsidP="00034AFF">
      <w:pPr>
        <w:jc w:val="both"/>
        <w:rPr>
          <w:rFonts w:asciiTheme="minorHAnsi" w:hAnsiTheme="minorHAnsi" w:cstheme="minorHAnsi"/>
          <w:bCs/>
          <w:sz w:val="20"/>
          <w:szCs w:val="20"/>
          <w:lang w:val="sl-SI"/>
        </w:rPr>
      </w:pPr>
      <w:r w:rsidRPr="0001202E">
        <w:rPr>
          <w:rFonts w:asciiTheme="minorHAnsi" w:hAnsiTheme="minorHAnsi" w:cstheme="minorHAnsi"/>
          <w:b/>
          <w:bCs/>
          <w:sz w:val="20"/>
          <w:szCs w:val="20"/>
          <w:lang w:val="sl-SI"/>
        </w:rPr>
        <w:t xml:space="preserve">ОБАВЕЗЕ ПОДИЗВОЂАЧА: </w:t>
      </w:r>
      <w:r w:rsidRPr="0001202E">
        <w:rPr>
          <w:rFonts w:asciiTheme="minorHAnsi" w:hAnsiTheme="minorHAnsi" w:cstheme="minorHAnsi"/>
          <w:bCs/>
          <w:sz w:val="20"/>
          <w:szCs w:val="20"/>
          <w:lang w:val="sl-SI"/>
        </w:rPr>
        <w:t xml:space="preserve">(уколико </w:t>
      </w:r>
      <w:proofErr w:type="spellStart"/>
      <w:r w:rsidRPr="0001202E">
        <w:rPr>
          <w:rFonts w:asciiTheme="minorHAnsi" w:hAnsiTheme="minorHAnsi" w:cstheme="minorHAnsi"/>
          <w:bCs/>
          <w:sz w:val="20"/>
          <w:szCs w:val="20"/>
        </w:rPr>
        <w:t>испоручилац</w:t>
      </w:r>
      <w:proofErr w:type="spellEnd"/>
      <w:r w:rsidRPr="0001202E">
        <w:rPr>
          <w:rFonts w:asciiTheme="minorHAnsi" w:hAnsiTheme="minorHAnsi" w:cstheme="minorHAnsi"/>
          <w:bCs/>
          <w:sz w:val="20"/>
          <w:szCs w:val="20"/>
        </w:rPr>
        <w:t xml:space="preserve"> </w:t>
      </w:r>
      <w:r w:rsidRPr="0001202E">
        <w:rPr>
          <w:rFonts w:asciiTheme="minorHAnsi" w:hAnsiTheme="minorHAnsi" w:cstheme="minorHAnsi"/>
          <w:bCs/>
          <w:sz w:val="20"/>
          <w:szCs w:val="20"/>
          <w:lang w:val="sl-SI"/>
        </w:rPr>
        <w:t>наступа са подизвођачем)</w:t>
      </w:r>
    </w:p>
    <w:p w:rsidR="00034AFF" w:rsidRPr="0001202E" w:rsidRDefault="00034AFF" w:rsidP="00034AFF">
      <w:pPr>
        <w:jc w:val="both"/>
        <w:rPr>
          <w:rFonts w:asciiTheme="minorHAnsi" w:hAnsiTheme="minorHAnsi" w:cstheme="minorHAnsi"/>
          <w:bCs/>
          <w:sz w:val="20"/>
          <w:szCs w:val="20"/>
        </w:rPr>
      </w:pPr>
      <w:r w:rsidRPr="0001202E">
        <w:rPr>
          <w:rFonts w:asciiTheme="minorHAnsi" w:hAnsiTheme="minorHAnsi" w:cstheme="minorHAnsi"/>
          <w:bCs/>
          <w:sz w:val="20"/>
          <w:szCs w:val="20"/>
          <w:lang w:val="sl-SI"/>
        </w:rPr>
        <w:t>_____________________________________________________________________________</w:t>
      </w:r>
      <w:r w:rsidRPr="0001202E">
        <w:rPr>
          <w:rFonts w:asciiTheme="minorHAnsi" w:hAnsiTheme="minorHAnsi" w:cstheme="minorHAnsi"/>
          <w:bCs/>
          <w:sz w:val="20"/>
          <w:szCs w:val="20"/>
        </w:rPr>
        <w:t>________________</w:t>
      </w:r>
    </w:p>
    <w:p w:rsidR="00607508" w:rsidRPr="0001202E" w:rsidRDefault="00607508" w:rsidP="00034AFF">
      <w:pPr>
        <w:jc w:val="center"/>
        <w:rPr>
          <w:rFonts w:asciiTheme="minorHAnsi" w:hAnsiTheme="minorHAnsi" w:cstheme="minorHAnsi"/>
          <w:b/>
          <w:bCs/>
          <w:sz w:val="20"/>
          <w:szCs w:val="20"/>
          <w:lang w:val="sl-SI"/>
        </w:rPr>
      </w:pPr>
    </w:p>
    <w:p w:rsidR="00D97FB2" w:rsidRPr="0001202E" w:rsidRDefault="00D97FB2" w:rsidP="00034AFF">
      <w:pPr>
        <w:jc w:val="center"/>
        <w:rPr>
          <w:rFonts w:asciiTheme="minorHAnsi" w:hAnsiTheme="minorHAnsi" w:cstheme="minorHAnsi"/>
          <w:b/>
          <w:bCs/>
          <w:sz w:val="20"/>
          <w:szCs w:val="20"/>
        </w:rPr>
      </w:pPr>
    </w:p>
    <w:p w:rsidR="00034AFF" w:rsidRPr="0001202E" w:rsidRDefault="00034AFF" w:rsidP="00034AFF">
      <w:pPr>
        <w:jc w:val="center"/>
        <w:rPr>
          <w:rFonts w:asciiTheme="minorHAnsi" w:hAnsiTheme="minorHAnsi" w:cstheme="minorHAnsi"/>
          <w:b/>
          <w:bCs/>
          <w:sz w:val="20"/>
          <w:szCs w:val="20"/>
          <w:lang w:val="sl-SI"/>
        </w:rPr>
      </w:pPr>
      <w:r w:rsidRPr="0001202E">
        <w:rPr>
          <w:rFonts w:asciiTheme="minorHAnsi" w:hAnsiTheme="minorHAnsi" w:cstheme="minorHAnsi"/>
          <w:b/>
          <w:bCs/>
          <w:sz w:val="20"/>
          <w:szCs w:val="20"/>
          <w:lang w:val="sl-SI"/>
        </w:rPr>
        <w:lastRenderedPageBreak/>
        <w:t>Члан 7.</w:t>
      </w:r>
    </w:p>
    <w:p w:rsidR="00034AFF" w:rsidRPr="0001202E" w:rsidRDefault="00034AFF" w:rsidP="00034AFF">
      <w:pPr>
        <w:jc w:val="both"/>
        <w:rPr>
          <w:rFonts w:asciiTheme="minorHAnsi" w:hAnsiTheme="minorHAnsi" w:cstheme="minorHAnsi"/>
          <w:bCs/>
          <w:sz w:val="20"/>
          <w:szCs w:val="20"/>
          <w:lang w:val="sl-SI"/>
        </w:rPr>
      </w:pPr>
      <w:r w:rsidRPr="0001202E">
        <w:rPr>
          <w:rFonts w:asciiTheme="minorHAnsi" w:hAnsiTheme="minorHAnsi" w:cstheme="minorHAnsi"/>
          <w:b/>
          <w:bCs/>
          <w:sz w:val="20"/>
          <w:szCs w:val="20"/>
          <w:lang w:val="sl-SI"/>
        </w:rPr>
        <w:t xml:space="preserve">ОБАВЕЗЕ УЧЕСНИКА У ЗАЈЕДНИЧКОЈ ПОНУДИ: </w:t>
      </w:r>
      <w:r w:rsidRPr="0001202E">
        <w:rPr>
          <w:rFonts w:asciiTheme="minorHAnsi" w:hAnsiTheme="minorHAnsi" w:cstheme="minorHAnsi"/>
          <w:bCs/>
          <w:sz w:val="20"/>
          <w:szCs w:val="20"/>
          <w:lang w:val="sl-SI"/>
        </w:rPr>
        <w:t xml:space="preserve">(само они </w:t>
      </w:r>
      <w:proofErr w:type="spellStart"/>
      <w:r w:rsidRPr="0001202E">
        <w:rPr>
          <w:rFonts w:asciiTheme="minorHAnsi" w:hAnsiTheme="minorHAnsi" w:cstheme="minorHAnsi"/>
          <w:bCs/>
          <w:sz w:val="20"/>
          <w:szCs w:val="20"/>
        </w:rPr>
        <w:t>испоручиоци</w:t>
      </w:r>
      <w:proofErr w:type="spellEnd"/>
      <w:r w:rsidRPr="0001202E">
        <w:rPr>
          <w:rFonts w:asciiTheme="minorHAnsi" w:hAnsiTheme="minorHAnsi" w:cstheme="minorHAnsi"/>
          <w:bCs/>
          <w:sz w:val="20"/>
          <w:szCs w:val="20"/>
        </w:rPr>
        <w:t xml:space="preserve"> </w:t>
      </w:r>
      <w:r w:rsidRPr="0001202E">
        <w:rPr>
          <w:rFonts w:asciiTheme="minorHAnsi" w:hAnsiTheme="minorHAnsi" w:cstheme="minorHAnsi"/>
          <w:bCs/>
          <w:sz w:val="20"/>
          <w:szCs w:val="20"/>
          <w:lang w:val="sl-SI"/>
        </w:rPr>
        <w:t>који подносе заједничку понуду)</w:t>
      </w:r>
    </w:p>
    <w:p w:rsidR="00F60BBC" w:rsidRPr="0001202E" w:rsidRDefault="00034AFF" w:rsidP="00561946">
      <w:pPr>
        <w:jc w:val="both"/>
        <w:rPr>
          <w:rFonts w:asciiTheme="minorHAnsi" w:hAnsiTheme="minorHAnsi" w:cstheme="minorHAnsi"/>
          <w:bCs/>
          <w:sz w:val="20"/>
          <w:szCs w:val="20"/>
        </w:rPr>
      </w:pPr>
      <w:r w:rsidRPr="0001202E">
        <w:rPr>
          <w:rFonts w:asciiTheme="minorHAnsi" w:hAnsiTheme="minorHAnsi" w:cstheme="minorHAnsi"/>
          <w:bCs/>
          <w:sz w:val="20"/>
          <w:szCs w:val="20"/>
          <w:lang w:val="sl-SI"/>
        </w:rPr>
        <w:t>_____________________________________________________________________________</w:t>
      </w:r>
      <w:r w:rsidRPr="0001202E">
        <w:rPr>
          <w:rFonts w:asciiTheme="minorHAnsi" w:hAnsiTheme="minorHAnsi" w:cstheme="minorHAnsi"/>
          <w:bCs/>
          <w:sz w:val="20"/>
          <w:szCs w:val="20"/>
        </w:rPr>
        <w:t>________________</w:t>
      </w:r>
    </w:p>
    <w:p w:rsidR="00C63633" w:rsidRPr="0001202E" w:rsidRDefault="00C63633" w:rsidP="00034AFF">
      <w:pPr>
        <w:jc w:val="center"/>
        <w:rPr>
          <w:rFonts w:asciiTheme="minorHAnsi" w:hAnsiTheme="minorHAnsi" w:cstheme="minorHAnsi"/>
          <w:b/>
          <w:sz w:val="20"/>
          <w:szCs w:val="20"/>
          <w:lang w:val="sr-Cyrl-CS"/>
        </w:rPr>
      </w:pPr>
    </w:p>
    <w:p w:rsidR="00034AFF" w:rsidRPr="0001202E" w:rsidRDefault="00034AFF" w:rsidP="00034AFF">
      <w:pPr>
        <w:jc w:val="center"/>
        <w:rPr>
          <w:rFonts w:asciiTheme="minorHAnsi" w:hAnsiTheme="minorHAnsi" w:cstheme="minorHAnsi"/>
          <w:b/>
          <w:sz w:val="20"/>
          <w:szCs w:val="20"/>
          <w:lang w:val="sr-Cyrl-CS"/>
        </w:rPr>
      </w:pPr>
      <w:r w:rsidRPr="0001202E">
        <w:rPr>
          <w:rFonts w:asciiTheme="minorHAnsi" w:hAnsiTheme="minorHAnsi" w:cstheme="minorHAnsi"/>
          <w:b/>
          <w:sz w:val="20"/>
          <w:szCs w:val="20"/>
          <w:lang w:val="sr-Cyrl-CS"/>
        </w:rPr>
        <w:t>Члан 8.</w:t>
      </w:r>
    </w:p>
    <w:p w:rsidR="0019055C" w:rsidRPr="0001202E" w:rsidRDefault="0019055C" w:rsidP="0019055C">
      <w:pPr>
        <w:jc w:val="both"/>
        <w:rPr>
          <w:rFonts w:asciiTheme="minorHAnsi" w:hAnsiTheme="minorHAnsi" w:cstheme="minorHAnsi"/>
          <w:sz w:val="20"/>
          <w:szCs w:val="20"/>
          <w:lang w:val="sr-Cyrl-CS"/>
        </w:rPr>
      </w:pPr>
      <w:r w:rsidRPr="0001202E">
        <w:rPr>
          <w:rFonts w:asciiTheme="minorHAnsi" w:hAnsiTheme="minorHAnsi" w:cstheme="minorHAnsi"/>
          <w:sz w:val="20"/>
          <w:szCs w:val="20"/>
          <w:lang w:val="sr-Cyrl-CS"/>
        </w:rPr>
        <w:t xml:space="preserve">Испоручилац је дужан да  достави наручиоцу </w:t>
      </w:r>
      <w:r w:rsidRPr="0001202E">
        <w:rPr>
          <w:rFonts w:asciiTheme="minorHAnsi" w:hAnsiTheme="minorHAnsi" w:cstheme="minorHAnsi"/>
          <w:b/>
          <w:sz w:val="20"/>
          <w:szCs w:val="20"/>
          <w:u w:val="single"/>
          <w:lang w:val="sr-Cyrl-CS"/>
        </w:rPr>
        <w:t>финансијско средство обезбеђења за добро извршење уговореног посла</w:t>
      </w:r>
      <w:r w:rsidRPr="0001202E">
        <w:rPr>
          <w:rFonts w:asciiTheme="minorHAnsi" w:hAnsiTheme="minorHAnsi" w:cstheme="minorHAnsi"/>
          <w:sz w:val="20"/>
          <w:szCs w:val="20"/>
          <w:lang w:val="sr-Cyrl-CS"/>
        </w:rPr>
        <w:t xml:space="preserve"> </w:t>
      </w:r>
      <w:r w:rsidRPr="0001202E">
        <w:rPr>
          <w:rFonts w:asciiTheme="minorHAnsi" w:hAnsiTheme="minorHAnsi" w:cstheme="minorHAnsi"/>
          <w:b/>
          <w:sz w:val="20"/>
          <w:szCs w:val="20"/>
          <w:u w:val="single"/>
          <w:lang w:val="sr-Cyrl-CS"/>
        </w:rPr>
        <w:t>на дан закључења уговора</w:t>
      </w:r>
      <w:r w:rsidRPr="0001202E">
        <w:rPr>
          <w:rFonts w:asciiTheme="minorHAnsi" w:hAnsiTheme="minorHAnsi" w:cstheme="minorHAnsi"/>
          <w:sz w:val="20"/>
          <w:szCs w:val="20"/>
          <w:lang w:val="sr-Cyrl-CS"/>
        </w:rPr>
        <w:t xml:space="preserve">  и то: </w:t>
      </w:r>
    </w:p>
    <w:p w:rsidR="00265362" w:rsidRPr="0001202E" w:rsidRDefault="00265362" w:rsidP="00265362">
      <w:pPr>
        <w:numPr>
          <w:ilvl w:val="0"/>
          <w:numId w:val="9"/>
        </w:numPr>
        <w:suppressAutoHyphens/>
        <w:spacing w:after="0" w:line="100" w:lineRule="atLeast"/>
        <w:jc w:val="both"/>
        <w:rPr>
          <w:rFonts w:asciiTheme="minorHAnsi" w:hAnsiTheme="minorHAnsi" w:cstheme="minorHAnsi"/>
          <w:sz w:val="20"/>
          <w:szCs w:val="20"/>
          <w:lang w:val="sr-Cyrl-CS"/>
        </w:rPr>
      </w:pPr>
      <w:r w:rsidRPr="0001202E">
        <w:rPr>
          <w:rFonts w:asciiTheme="minorHAnsi" w:hAnsiTheme="minorHAnsi"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01202E">
        <w:rPr>
          <w:rFonts w:asciiTheme="minorHAnsi" w:hAnsiTheme="minorHAnsi" w:cstheme="minorHAnsi"/>
          <w:b/>
          <w:sz w:val="20"/>
          <w:szCs w:val="20"/>
          <w:u w:val="single"/>
          <w:lang w:val="sr-Cyrl-CS"/>
        </w:rPr>
        <w:t>финансијско средство обезбеђења за добро извршење уговореног посла;</w:t>
      </w:r>
    </w:p>
    <w:p w:rsidR="00265362" w:rsidRPr="0001202E" w:rsidRDefault="00265362" w:rsidP="00265362">
      <w:pPr>
        <w:numPr>
          <w:ilvl w:val="0"/>
          <w:numId w:val="9"/>
        </w:numPr>
        <w:suppressAutoHyphens/>
        <w:spacing w:after="0" w:line="100" w:lineRule="atLeast"/>
        <w:jc w:val="both"/>
        <w:rPr>
          <w:rFonts w:asciiTheme="minorHAnsi" w:hAnsiTheme="minorHAnsi" w:cstheme="minorHAnsi"/>
          <w:sz w:val="20"/>
          <w:szCs w:val="20"/>
          <w:lang w:val="sr-Cyrl-CS"/>
        </w:rPr>
      </w:pPr>
      <w:r w:rsidRPr="0001202E">
        <w:rPr>
          <w:rFonts w:asciiTheme="minorHAnsi" w:hAnsiTheme="minorHAnsi" w:cstheme="minorHAns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proofErr w:type="spellStart"/>
      <w:r w:rsidRPr="0001202E">
        <w:rPr>
          <w:rFonts w:asciiTheme="minorHAnsi" w:hAnsiTheme="minorHAnsi" w:cstheme="minorHAnsi"/>
          <w:sz w:val="20"/>
          <w:szCs w:val="20"/>
        </w:rPr>
        <w:t>испоручилац</w:t>
      </w:r>
      <w:proofErr w:type="spellEnd"/>
      <w:r w:rsidRPr="0001202E">
        <w:rPr>
          <w:rFonts w:asciiTheme="minorHAnsi" w:hAnsiTheme="minorHAnsi" w:cstheme="minorHAnsi"/>
          <w:sz w:val="20"/>
          <w:szCs w:val="20"/>
          <w:lang w:val="sr-Cyrl-CS"/>
        </w:rPr>
        <w:t xml:space="preserve"> не изврши своје уговорне обавезе</w:t>
      </w:r>
      <w:r w:rsidRPr="0001202E">
        <w:rPr>
          <w:rFonts w:asciiTheme="minorHAnsi" w:hAnsiTheme="minorHAnsi" w:cstheme="minorHAnsi"/>
          <w:sz w:val="20"/>
          <w:szCs w:val="20"/>
        </w:rPr>
        <w:t>.</w:t>
      </w:r>
    </w:p>
    <w:p w:rsidR="00265362" w:rsidRPr="0001202E" w:rsidRDefault="00265362" w:rsidP="00265362">
      <w:pPr>
        <w:numPr>
          <w:ilvl w:val="0"/>
          <w:numId w:val="9"/>
        </w:numPr>
        <w:suppressAutoHyphens/>
        <w:spacing w:after="0" w:line="100" w:lineRule="atLeast"/>
        <w:jc w:val="both"/>
        <w:rPr>
          <w:rFonts w:asciiTheme="minorHAnsi" w:hAnsiTheme="minorHAnsi" w:cstheme="minorHAnsi"/>
          <w:sz w:val="20"/>
          <w:szCs w:val="20"/>
          <w:lang w:val="sr-Cyrl-CS"/>
        </w:rPr>
      </w:pPr>
      <w:r w:rsidRPr="0001202E">
        <w:rPr>
          <w:rFonts w:asciiTheme="minorHAnsi" w:hAnsiTheme="minorHAnsi" w:cstheme="minorHAnsi"/>
          <w:sz w:val="20"/>
          <w:szCs w:val="20"/>
          <w:lang w:val="sr-Cyrl-CS"/>
        </w:rPr>
        <w:t>оверену фотокопију картона депонованих потписа на којој се јасно види: број текућег рачуна који је испоручилац доставио као рачун своје фирме, потписи власника односно овлашћеног лица идентичан са потписом на меници и меничном овлашћењу, печат испоручиоца идентичан са печатом на меници и меничном овлашћењу и печат банке код које се води рачун испоручиоца са датумом овере,</w:t>
      </w:r>
    </w:p>
    <w:p w:rsidR="00265362" w:rsidRPr="0001202E" w:rsidRDefault="00265362" w:rsidP="00265362">
      <w:pPr>
        <w:numPr>
          <w:ilvl w:val="0"/>
          <w:numId w:val="9"/>
        </w:numPr>
        <w:suppressAutoHyphens/>
        <w:spacing w:after="0" w:line="100" w:lineRule="atLeast"/>
        <w:jc w:val="both"/>
        <w:rPr>
          <w:rFonts w:asciiTheme="minorHAnsi" w:hAnsiTheme="minorHAnsi" w:cstheme="minorHAnsi"/>
          <w:sz w:val="20"/>
          <w:szCs w:val="20"/>
          <w:lang w:val="sr-Cyrl-CS"/>
        </w:rPr>
      </w:pPr>
      <w:r w:rsidRPr="0001202E">
        <w:rPr>
          <w:rFonts w:asciiTheme="minorHAnsi" w:hAnsiTheme="minorHAnsi" w:cstheme="minorHAnsi"/>
          <w:sz w:val="20"/>
          <w:szCs w:val="20"/>
          <w:lang w:val="sr-Cyrl-CS"/>
        </w:rPr>
        <w:t>захтев за регистрацију менице.</w:t>
      </w:r>
    </w:p>
    <w:p w:rsidR="00265362" w:rsidRPr="0001202E" w:rsidRDefault="00265362" w:rsidP="00265362">
      <w:pPr>
        <w:suppressAutoHyphens/>
        <w:spacing w:after="0" w:line="100" w:lineRule="atLeast"/>
        <w:ind w:left="648"/>
        <w:jc w:val="both"/>
        <w:rPr>
          <w:rFonts w:asciiTheme="minorHAnsi" w:hAnsiTheme="minorHAnsi" w:cstheme="minorHAnsi"/>
          <w:sz w:val="20"/>
          <w:szCs w:val="20"/>
          <w:lang w:val="sr-Cyrl-CS"/>
        </w:rPr>
      </w:pPr>
    </w:p>
    <w:p w:rsidR="00265362" w:rsidRPr="0001202E" w:rsidRDefault="00265362" w:rsidP="00265362">
      <w:pPr>
        <w:jc w:val="both"/>
        <w:rPr>
          <w:rFonts w:asciiTheme="minorHAnsi" w:hAnsiTheme="minorHAnsi" w:cstheme="minorHAnsi"/>
          <w:sz w:val="20"/>
          <w:szCs w:val="20"/>
        </w:rPr>
      </w:pPr>
      <w:r w:rsidRPr="0001202E">
        <w:rPr>
          <w:rFonts w:asciiTheme="minorHAnsi" w:hAnsiTheme="minorHAnsi" w:cstheme="minorHAnsi"/>
          <w:sz w:val="20"/>
          <w:szCs w:val="20"/>
          <w:lang w:val="sr-Cyrl-CS"/>
        </w:rPr>
        <w:t xml:space="preserve">          Меница мора да важи 20 дана дуже </w:t>
      </w:r>
      <w:proofErr w:type="spellStart"/>
      <w:r w:rsidRPr="0001202E">
        <w:rPr>
          <w:rFonts w:asciiTheme="minorHAnsi" w:hAnsiTheme="minorHAnsi" w:cstheme="minorHAnsi"/>
          <w:sz w:val="20"/>
          <w:szCs w:val="20"/>
        </w:rPr>
        <w:t>од</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рока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за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извршење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уговора</w:t>
      </w:r>
      <w:proofErr w:type="spellEnd"/>
      <w:r w:rsidRPr="0001202E">
        <w:rPr>
          <w:rFonts w:asciiTheme="minorHAnsi" w:hAnsiTheme="minorHAnsi" w:cstheme="minorHAnsi"/>
          <w:sz w:val="20"/>
          <w:szCs w:val="20"/>
        </w:rPr>
        <w:t>.</w:t>
      </w:r>
    </w:p>
    <w:p w:rsidR="0019055C" w:rsidRPr="0001202E" w:rsidRDefault="0019055C" w:rsidP="0019055C">
      <w:pPr>
        <w:jc w:val="both"/>
        <w:rPr>
          <w:rFonts w:asciiTheme="minorHAnsi" w:hAnsiTheme="minorHAnsi" w:cstheme="minorHAnsi"/>
          <w:sz w:val="20"/>
          <w:szCs w:val="20"/>
          <w:lang w:val="sr-Cyrl-CS"/>
        </w:rPr>
      </w:pPr>
      <w:r w:rsidRPr="0001202E">
        <w:rPr>
          <w:rFonts w:asciiTheme="minorHAnsi" w:hAnsiTheme="minorHAnsi" w:cstheme="minorHAnsi"/>
          <w:sz w:val="20"/>
          <w:szCs w:val="20"/>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19055C" w:rsidRPr="0001202E" w:rsidRDefault="0019055C" w:rsidP="0019055C">
      <w:pPr>
        <w:jc w:val="both"/>
        <w:rPr>
          <w:rFonts w:asciiTheme="minorHAnsi" w:hAnsiTheme="minorHAnsi" w:cstheme="minorHAnsi"/>
          <w:sz w:val="20"/>
          <w:szCs w:val="20"/>
          <w:lang w:val="sr-Cyrl-CS"/>
        </w:rPr>
      </w:pPr>
      <w:r w:rsidRPr="0001202E">
        <w:rPr>
          <w:rFonts w:asciiTheme="minorHAnsi" w:hAnsiTheme="minorHAnsi" w:cstheme="minorHAnsi"/>
          <w:sz w:val="20"/>
          <w:szCs w:val="20"/>
          <w:lang w:val="sr-Cyrl-CS"/>
        </w:rPr>
        <w:t>Меница се не може вратити испоручиоцу пре истека рока трајања осим ако је испоручилац у целини испунио своју обезбеђену обавезу.</w:t>
      </w:r>
    </w:p>
    <w:p w:rsidR="00265362" w:rsidRPr="0001202E" w:rsidRDefault="00265362" w:rsidP="00265362">
      <w:pPr>
        <w:jc w:val="both"/>
        <w:rPr>
          <w:rFonts w:asciiTheme="minorHAnsi" w:hAnsiTheme="minorHAnsi" w:cstheme="minorHAnsi"/>
          <w:sz w:val="20"/>
          <w:szCs w:val="20"/>
          <w:u w:val="single"/>
          <w:lang w:val="sr-Cyrl-CS"/>
        </w:rPr>
      </w:pPr>
      <w:r w:rsidRPr="0001202E">
        <w:rPr>
          <w:rFonts w:asciiTheme="minorHAnsi" w:hAnsiTheme="minorHAnsi"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19055C" w:rsidRPr="0001202E" w:rsidRDefault="0019055C" w:rsidP="0019055C">
      <w:pPr>
        <w:jc w:val="both"/>
        <w:rPr>
          <w:rFonts w:asciiTheme="minorHAnsi" w:hAnsiTheme="minorHAnsi" w:cstheme="minorHAnsi"/>
          <w:sz w:val="20"/>
          <w:szCs w:val="20"/>
          <w:lang w:val="sr-Cyrl-CS"/>
        </w:rPr>
      </w:pPr>
      <w:r w:rsidRPr="0001202E">
        <w:rPr>
          <w:rFonts w:asciiTheme="minorHAnsi" w:hAnsiTheme="minorHAnsi" w:cstheme="minorHAnsi"/>
          <w:sz w:val="20"/>
          <w:szCs w:val="20"/>
          <w:lang w:val="sr-Cyrl-CS"/>
        </w:rPr>
        <w:t>Након измирења обавеза по предметном уговору, наручилац се обавезује, да на захтев испоручиоца, врати иструмент финансијског обезбеђења уговора.</w:t>
      </w:r>
    </w:p>
    <w:p w:rsidR="0019055C" w:rsidRPr="0001202E" w:rsidRDefault="0019055C" w:rsidP="0019055C">
      <w:pPr>
        <w:pStyle w:val="WW-Default"/>
        <w:jc w:val="both"/>
        <w:rPr>
          <w:rFonts w:asciiTheme="minorHAnsi" w:hAnsiTheme="minorHAnsi" w:cstheme="minorHAnsi"/>
          <w:color w:val="auto"/>
          <w:sz w:val="20"/>
          <w:szCs w:val="20"/>
        </w:rPr>
      </w:pPr>
      <w:proofErr w:type="spellStart"/>
      <w:r w:rsidRPr="0001202E">
        <w:rPr>
          <w:rFonts w:asciiTheme="minorHAnsi" w:hAnsiTheme="minorHAnsi" w:cstheme="minorHAnsi"/>
          <w:color w:val="auto"/>
          <w:sz w:val="20"/>
          <w:szCs w:val="20"/>
        </w:rPr>
        <w:t>Наручилац</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ће</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приложену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финансијску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гаранцију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за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добро</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извршење</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посла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искористити</w:t>
      </w:r>
      <w:proofErr w:type="spellEnd"/>
      <w:r w:rsidRPr="0001202E">
        <w:rPr>
          <w:rFonts w:asciiTheme="minorHAnsi" w:hAnsiTheme="minorHAnsi" w:cstheme="minorHAnsi"/>
          <w:color w:val="auto"/>
          <w:sz w:val="20"/>
          <w:szCs w:val="20"/>
        </w:rPr>
        <w:t xml:space="preserve"> у </w:t>
      </w:r>
      <w:proofErr w:type="spellStart"/>
      <w:r w:rsidRPr="0001202E">
        <w:rPr>
          <w:rFonts w:asciiTheme="minorHAnsi" w:hAnsiTheme="minorHAnsi" w:cstheme="minorHAnsi"/>
          <w:color w:val="auto"/>
          <w:sz w:val="20"/>
          <w:szCs w:val="20"/>
        </w:rPr>
        <w:t>сврху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накнаде</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штете</w:t>
      </w:r>
      <w:proofErr w:type="spellEnd"/>
      <w:r w:rsidRPr="0001202E">
        <w:rPr>
          <w:rFonts w:asciiTheme="minorHAnsi" w:hAnsiTheme="minorHAnsi" w:cstheme="minorHAnsi"/>
          <w:color w:val="auto"/>
          <w:sz w:val="20"/>
          <w:szCs w:val="20"/>
        </w:rPr>
        <w:t xml:space="preserve"> у </w:t>
      </w:r>
      <w:proofErr w:type="spellStart"/>
      <w:r w:rsidRPr="0001202E">
        <w:rPr>
          <w:rFonts w:asciiTheme="minorHAnsi" w:hAnsiTheme="minorHAnsi" w:cstheme="minorHAnsi"/>
          <w:color w:val="auto"/>
          <w:sz w:val="20"/>
          <w:szCs w:val="20"/>
        </w:rPr>
        <w:t>следећим</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случајевима</w:t>
      </w:r>
      <w:proofErr w:type="spellEnd"/>
      <w:r w:rsidRPr="0001202E">
        <w:rPr>
          <w:rFonts w:asciiTheme="minorHAnsi" w:hAnsiTheme="minorHAnsi" w:cstheme="minorHAnsi"/>
          <w:color w:val="auto"/>
          <w:sz w:val="20"/>
          <w:szCs w:val="20"/>
        </w:rPr>
        <w:t xml:space="preserve">: </w:t>
      </w:r>
    </w:p>
    <w:p w:rsidR="0019055C" w:rsidRPr="0001202E" w:rsidRDefault="0019055C" w:rsidP="0019055C">
      <w:pPr>
        <w:pStyle w:val="WW-Default"/>
        <w:jc w:val="both"/>
        <w:rPr>
          <w:rFonts w:asciiTheme="minorHAnsi" w:hAnsiTheme="minorHAnsi" w:cstheme="minorHAnsi"/>
          <w:color w:val="auto"/>
          <w:sz w:val="20"/>
          <w:szCs w:val="20"/>
        </w:rPr>
      </w:pPr>
      <w:r w:rsidRPr="0001202E">
        <w:rPr>
          <w:rFonts w:asciiTheme="minorHAnsi" w:hAnsiTheme="minorHAnsi" w:cstheme="minorHAnsi"/>
          <w:color w:val="auto"/>
          <w:sz w:val="20"/>
          <w:szCs w:val="20"/>
        </w:rPr>
        <w:t xml:space="preserve">а. </w:t>
      </w:r>
      <w:proofErr w:type="gramStart"/>
      <w:r w:rsidRPr="0001202E">
        <w:rPr>
          <w:rFonts w:asciiTheme="minorHAnsi" w:hAnsiTheme="minorHAnsi" w:cstheme="minorHAnsi"/>
          <w:color w:val="auto"/>
          <w:sz w:val="20"/>
          <w:szCs w:val="20"/>
        </w:rPr>
        <w:t>у</w:t>
      </w:r>
      <w:proofErr w:type="gram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случају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неизвршења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уговорeних</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обавеза</w:t>
      </w:r>
      <w:proofErr w:type="spellEnd"/>
      <w:r w:rsidRPr="0001202E">
        <w:rPr>
          <w:rFonts w:asciiTheme="minorHAnsi" w:hAnsiTheme="minorHAnsi" w:cstheme="minorHAnsi"/>
          <w:color w:val="auto"/>
          <w:sz w:val="20"/>
          <w:szCs w:val="20"/>
        </w:rPr>
        <w:t xml:space="preserve"> у </w:t>
      </w:r>
      <w:proofErr w:type="spellStart"/>
      <w:r w:rsidRPr="0001202E">
        <w:rPr>
          <w:rFonts w:asciiTheme="minorHAnsi" w:hAnsiTheme="minorHAnsi" w:cstheme="minorHAnsi"/>
          <w:color w:val="auto"/>
          <w:sz w:val="20"/>
          <w:szCs w:val="20"/>
        </w:rPr>
        <w:t>роковима</w:t>
      </w:r>
      <w:proofErr w:type="spellEnd"/>
      <w:r w:rsidRPr="0001202E">
        <w:rPr>
          <w:rFonts w:asciiTheme="minorHAnsi" w:hAnsiTheme="minorHAnsi" w:cstheme="minorHAnsi"/>
          <w:color w:val="auto"/>
          <w:sz w:val="20"/>
          <w:szCs w:val="20"/>
        </w:rPr>
        <w:t xml:space="preserve"> и </w:t>
      </w:r>
      <w:proofErr w:type="spellStart"/>
      <w:r w:rsidRPr="0001202E">
        <w:rPr>
          <w:rFonts w:asciiTheme="minorHAnsi" w:hAnsiTheme="minorHAnsi" w:cstheme="minorHAnsi"/>
          <w:color w:val="auto"/>
          <w:sz w:val="20"/>
          <w:szCs w:val="20"/>
        </w:rPr>
        <w:t>на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начин</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који</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су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предвиђени</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уговором</w:t>
      </w:r>
      <w:proofErr w:type="spellEnd"/>
      <w:r w:rsidRPr="0001202E">
        <w:rPr>
          <w:rFonts w:asciiTheme="minorHAnsi" w:hAnsiTheme="minorHAnsi" w:cstheme="minorHAnsi"/>
          <w:color w:val="auto"/>
          <w:sz w:val="20"/>
          <w:szCs w:val="20"/>
        </w:rPr>
        <w:t xml:space="preserve"> о </w:t>
      </w:r>
      <w:proofErr w:type="spellStart"/>
      <w:r w:rsidRPr="0001202E">
        <w:rPr>
          <w:rFonts w:asciiTheme="minorHAnsi" w:hAnsiTheme="minorHAnsi" w:cstheme="minorHAnsi"/>
          <w:color w:val="auto"/>
          <w:sz w:val="20"/>
          <w:szCs w:val="20"/>
        </w:rPr>
        <w:t>јавној</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набавци</w:t>
      </w:r>
      <w:proofErr w:type="spellEnd"/>
      <w:r w:rsidRPr="0001202E">
        <w:rPr>
          <w:rFonts w:asciiTheme="minorHAnsi" w:hAnsiTheme="minorHAnsi" w:cstheme="minorHAnsi"/>
          <w:color w:val="auto"/>
          <w:sz w:val="20"/>
          <w:szCs w:val="20"/>
        </w:rPr>
        <w:t xml:space="preserve">, </w:t>
      </w:r>
    </w:p>
    <w:p w:rsidR="0019055C" w:rsidRPr="0001202E" w:rsidRDefault="0019055C" w:rsidP="0019055C">
      <w:pPr>
        <w:pStyle w:val="WW-Default"/>
        <w:jc w:val="both"/>
        <w:rPr>
          <w:rFonts w:asciiTheme="minorHAnsi" w:hAnsiTheme="minorHAnsi" w:cstheme="minorHAnsi"/>
          <w:color w:val="auto"/>
          <w:sz w:val="20"/>
          <w:szCs w:val="20"/>
        </w:rPr>
      </w:pPr>
      <w:r w:rsidRPr="0001202E">
        <w:rPr>
          <w:rFonts w:asciiTheme="minorHAnsi" w:hAnsiTheme="minorHAnsi" w:cstheme="minorHAnsi"/>
          <w:color w:val="auto"/>
          <w:sz w:val="20"/>
          <w:szCs w:val="20"/>
        </w:rPr>
        <w:t xml:space="preserve">б. </w:t>
      </w:r>
      <w:proofErr w:type="gramStart"/>
      <w:r w:rsidRPr="0001202E">
        <w:rPr>
          <w:rFonts w:asciiTheme="minorHAnsi" w:hAnsiTheme="minorHAnsi" w:cstheme="minorHAnsi"/>
          <w:color w:val="auto"/>
          <w:sz w:val="20"/>
          <w:szCs w:val="20"/>
        </w:rPr>
        <w:t>у</w:t>
      </w:r>
      <w:proofErr w:type="gram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случају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неоснованог</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једностраног</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раскида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уговора</w:t>
      </w:r>
      <w:proofErr w:type="spellEnd"/>
      <w:r w:rsidRPr="0001202E">
        <w:rPr>
          <w:rFonts w:asciiTheme="minorHAnsi" w:hAnsiTheme="minorHAnsi" w:cstheme="minorHAnsi"/>
          <w:color w:val="auto"/>
          <w:sz w:val="20"/>
          <w:szCs w:val="20"/>
        </w:rPr>
        <w:t xml:space="preserve"> о </w:t>
      </w:r>
      <w:proofErr w:type="spellStart"/>
      <w:r w:rsidRPr="0001202E">
        <w:rPr>
          <w:rFonts w:asciiTheme="minorHAnsi" w:hAnsiTheme="minorHAnsi" w:cstheme="minorHAnsi"/>
          <w:color w:val="auto"/>
          <w:sz w:val="20"/>
          <w:szCs w:val="20"/>
        </w:rPr>
        <w:t>јавној</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набавци</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од</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стране</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испоручиоца</w:t>
      </w:r>
      <w:proofErr w:type="spellEnd"/>
      <w:r w:rsidRPr="0001202E">
        <w:rPr>
          <w:rFonts w:asciiTheme="minorHAnsi" w:hAnsiTheme="minorHAnsi" w:cstheme="minorHAnsi"/>
          <w:color w:val="auto"/>
          <w:sz w:val="20"/>
          <w:szCs w:val="20"/>
        </w:rPr>
        <w:t>,</w:t>
      </w:r>
    </w:p>
    <w:p w:rsidR="0019055C" w:rsidRPr="0001202E" w:rsidRDefault="0019055C" w:rsidP="007222B1">
      <w:pPr>
        <w:pStyle w:val="WW-Default"/>
        <w:jc w:val="both"/>
        <w:rPr>
          <w:rFonts w:asciiTheme="minorHAnsi" w:hAnsiTheme="minorHAnsi" w:cstheme="minorHAnsi"/>
          <w:color w:val="auto"/>
          <w:sz w:val="20"/>
          <w:szCs w:val="20"/>
        </w:rPr>
      </w:pPr>
      <w:r w:rsidRPr="0001202E">
        <w:rPr>
          <w:rFonts w:asciiTheme="minorHAnsi" w:hAnsiTheme="minorHAnsi" w:cstheme="minorHAnsi"/>
          <w:color w:val="auto"/>
          <w:sz w:val="20"/>
          <w:szCs w:val="20"/>
        </w:rPr>
        <w:t xml:space="preserve">ц. </w:t>
      </w:r>
      <w:proofErr w:type="gramStart"/>
      <w:r w:rsidRPr="0001202E">
        <w:rPr>
          <w:rFonts w:asciiTheme="minorHAnsi" w:hAnsiTheme="minorHAnsi" w:cstheme="minorHAnsi"/>
          <w:color w:val="auto"/>
          <w:sz w:val="20"/>
          <w:szCs w:val="20"/>
        </w:rPr>
        <w:t>у</w:t>
      </w:r>
      <w:proofErr w:type="gram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другим</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случајевима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неиспуњења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уговорeних</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обавеза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који</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могу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да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доведу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до</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угрожа</w:t>
      </w:r>
      <w:r w:rsidR="003168F7" w:rsidRPr="0001202E">
        <w:rPr>
          <w:rFonts w:asciiTheme="minorHAnsi" w:hAnsiTheme="minorHAnsi" w:cstheme="minorHAnsi"/>
          <w:color w:val="auto"/>
          <w:sz w:val="20"/>
          <w:szCs w:val="20"/>
        </w:rPr>
        <w:t>вања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рада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наручиоца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као</w:t>
      </w:r>
      <w:proofErr w:type="spellEnd"/>
      <w:r w:rsidRPr="0001202E">
        <w:rPr>
          <w:rFonts w:asciiTheme="minorHAnsi" w:hAnsiTheme="minorHAnsi" w:cstheme="minorHAnsi"/>
          <w:color w:val="auto"/>
          <w:sz w:val="20"/>
          <w:szCs w:val="20"/>
        </w:rPr>
        <w:t xml:space="preserve"> и </w:t>
      </w:r>
      <w:proofErr w:type="spellStart"/>
      <w:r w:rsidRPr="0001202E">
        <w:rPr>
          <w:rFonts w:asciiTheme="minorHAnsi" w:hAnsiTheme="minorHAnsi" w:cstheme="minorHAnsi"/>
          <w:color w:val="auto"/>
          <w:sz w:val="20"/>
          <w:szCs w:val="20"/>
        </w:rPr>
        <w:t>да</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нанесу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штету</w:t>
      </w:r>
      <w:proofErr w:type="spellEnd"/>
      <w:r w:rsidRPr="0001202E">
        <w:rPr>
          <w:rFonts w:asciiTheme="minorHAnsi" w:hAnsiTheme="minorHAnsi" w:cstheme="minorHAnsi"/>
          <w:color w:val="auto"/>
          <w:sz w:val="20"/>
          <w:szCs w:val="20"/>
        </w:rPr>
        <w:t xml:space="preserve"> </w:t>
      </w:r>
      <w:proofErr w:type="spellStart"/>
      <w:r w:rsidRPr="0001202E">
        <w:rPr>
          <w:rFonts w:asciiTheme="minorHAnsi" w:hAnsiTheme="minorHAnsi" w:cstheme="minorHAnsi"/>
          <w:color w:val="auto"/>
          <w:sz w:val="20"/>
          <w:szCs w:val="20"/>
        </w:rPr>
        <w:t>наручиоцу</w:t>
      </w:r>
      <w:proofErr w:type="spellEnd"/>
      <w:r w:rsidRPr="0001202E">
        <w:rPr>
          <w:rFonts w:asciiTheme="minorHAnsi" w:hAnsiTheme="minorHAnsi" w:cstheme="minorHAnsi"/>
          <w:color w:val="auto"/>
          <w:sz w:val="20"/>
          <w:szCs w:val="20"/>
        </w:rPr>
        <w:t xml:space="preserve">. </w:t>
      </w:r>
    </w:p>
    <w:p w:rsidR="007222B1" w:rsidRPr="0001202E" w:rsidRDefault="007222B1" w:rsidP="007222B1">
      <w:pPr>
        <w:pStyle w:val="WW-Default"/>
        <w:jc w:val="both"/>
        <w:rPr>
          <w:rFonts w:asciiTheme="minorHAnsi" w:hAnsiTheme="minorHAnsi" w:cstheme="minorHAnsi"/>
          <w:color w:val="auto"/>
          <w:sz w:val="20"/>
          <w:szCs w:val="20"/>
        </w:rPr>
      </w:pPr>
    </w:p>
    <w:p w:rsidR="008766D1" w:rsidRPr="0001202E" w:rsidRDefault="00034AFF" w:rsidP="008766D1">
      <w:pPr>
        <w:jc w:val="center"/>
        <w:rPr>
          <w:rFonts w:asciiTheme="minorHAnsi" w:hAnsiTheme="minorHAnsi" w:cstheme="minorHAnsi"/>
          <w:b/>
          <w:sz w:val="20"/>
          <w:szCs w:val="20"/>
        </w:rPr>
      </w:pPr>
      <w:proofErr w:type="spellStart"/>
      <w:proofErr w:type="gramStart"/>
      <w:r w:rsidRPr="0001202E">
        <w:rPr>
          <w:rFonts w:asciiTheme="minorHAnsi" w:hAnsiTheme="minorHAnsi" w:cstheme="minorHAnsi"/>
          <w:b/>
          <w:sz w:val="20"/>
          <w:szCs w:val="20"/>
        </w:rPr>
        <w:t>Члан</w:t>
      </w:r>
      <w:proofErr w:type="spellEnd"/>
      <w:r w:rsidRPr="0001202E">
        <w:rPr>
          <w:rFonts w:asciiTheme="minorHAnsi" w:hAnsiTheme="minorHAnsi" w:cstheme="minorHAnsi"/>
          <w:b/>
          <w:sz w:val="20"/>
          <w:szCs w:val="20"/>
        </w:rPr>
        <w:t xml:space="preserve"> 9.</w:t>
      </w:r>
      <w:proofErr w:type="gramEnd"/>
      <w:r w:rsidRPr="0001202E">
        <w:rPr>
          <w:rFonts w:asciiTheme="minorHAnsi" w:hAnsiTheme="minorHAnsi" w:cstheme="minorHAnsi"/>
          <w:b/>
          <w:sz w:val="20"/>
          <w:szCs w:val="20"/>
        </w:rPr>
        <w:t xml:space="preserve"> </w:t>
      </w:r>
    </w:p>
    <w:p w:rsidR="008766D1" w:rsidRPr="0001202E" w:rsidRDefault="00034AFF" w:rsidP="00034AFF">
      <w:pPr>
        <w:autoSpaceDE w:val="0"/>
        <w:jc w:val="both"/>
        <w:rPr>
          <w:rFonts w:asciiTheme="minorHAnsi" w:eastAsia="TimesNewRomanPS-BoldMT" w:hAnsiTheme="minorHAnsi" w:cstheme="minorHAnsi"/>
          <w:sz w:val="20"/>
          <w:szCs w:val="20"/>
        </w:rPr>
      </w:pPr>
      <w:r w:rsidRPr="0001202E">
        <w:rPr>
          <w:rFonts w:asciiTheme="minorHAnsi" w:hAnsiTheme="minorHAnsi" w:cstheme="minorHAnsi"/>
          <w:b/>
          <w:sz w:val="20"/>
          <w:szCs w:val="20"/>
        </w:rPr>
        <w:t>9.1.</w:t>
      </w:r>
      <w:r w:rsidR="008766D1" w:rsidRPr="0001202E">
        <w:rPr>
          <w:rFonts w:asciiTheme="minorHAnsi" w:hAnsiTheme="minorHAnsi" w:cstheme="minorHAnsi"/>
          <w:sz w:val="20"/>
          <w:szCs w:val="20"/>
        </w:rPr>
        <w:t xml:space="preserve"> </w:t>
      </w:r>
      <w:proofErr w:type="spellStart"/>
      <w:r w:rsidR="006C2F8B" w:rsidRPr="0001202E">
        <w:rPr>
          <w:rFonts w:asciiTheme="minorHAnsi" w:eastAsia="TimesNewRomanPS-BoldMT" w:hAnsiTheme="minorHAnsi" w:cstheme="minorHAnsi"/>
          <w:sz w:val="20"/>
          <w:szCs w:val="20"/>
        </w:rPr>
        <w:t>Квалитет</w:t>
      </w:r>
      <w:proofErr w:type="spellEnd"/>
      <w:r w:rsidR="006C2F8B" w:rsidRPr="0001202E">
        <w:rPr>
          <w:rFonts w:asciiTheme="minorHAnsi" w:eastAsia="TimesNewRomanPS-BoldMT" w:hAnsiTheme="minorHAnsi" w:cstheme="minorHAnsi"/>
          <w:sz w:val="20"/>
          <w:szCs w:val="20"/>
        </w:rPr>
        <w:t xml:space="preserve"> </w:t>
      </w:r>
      <w:proofErr w:type="spellStart"/>
      <w:r w:rsidR="006C2F8B" w:rsidRPr="0001202E">
        <w:rPr>
          <w:rFonts w:asciiTheme="minorHAnsi" w:hAnsiTheme="minorHAnsi" w:cstheme="minorHAnsi"/>
          <w:sz w:val="20"/>
          <w:szCs w:val="20"/>
        </w:rPr>
        <w:t>испорученог</w:t>
      </w:r>
      <w:proofErr w:type="spellEnd"/>
      <w:r w:rsidR="006C2F8B" w:rsidRPr="0001202E">
        <w:rPr>
          <w:rFonts w:asciiTheme="minorHAnsi" w:hAnsiTheme="minorHAnsi" w:cstheme="minorHAnsi"/>
          <w:sz w:val="20"/>
          <w:szCs w:val="20"/>
        </w:rPr>
        <w:t xml:space="preserve"> </w:t>
      </w:r>
      <w:proofErr w:type="spellStart"/>
      <w:r w:rsidR="006C2F8B" w:rsidRPr="0001202E">
        <w:rPr>
          <w:rFonts w:asciiTheme="minorHAnsi" w:hAnsiTheme="minorHAnsi" w:cstheme="minorHAnsi"/>
          <w:sz w:val="20"/>
          <w:szCs w:val="20"/>
        </w:rPr>
        <w:t>горива</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мора</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одговарати</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стандардима</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квалитета</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који</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су</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дефинисани</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прописима</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за</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област</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производње</w:t>
      </w:r>
      <w:proofErr w:type="spellEnd"/>
      <w:r w:rsidR="008766D1" w:rsidRPr="0001202E">
        <w:rPr>
          <w:rFonts w:asciiTheme="minorHAnsi" w:eastAsia="TimesNewRomanPS-BoldMT" w:hAnsiTheme="minorHAnsi" w:cstheme="minorHAnsi"/>
          <w:sz w:val="20"/>
          <w:szCs w:val="20"/>
        </w:rPr>
        <w:t xml:space="preserve"> и </w:t>
      </w:r>
      <w:proofErr w:type="spellStart"/>
      <w:r w:rsidR="008766D1" w:rsidRPr="0001202E">
        <w:rPr>
          <w:rFonts w:asciiTheme="minorHAnsi" w:eastAsia="TimesNewRomanPS-BoldMT" w:hAnsiTheme="minorHAnsi" w:cstheme="minorHAnsi"/>
          <w:sz w:val="20"/>
          <w:szCs w:val="20"/>
        </w:rPr>
        <w:t>дистрибуције</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нафтних</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деривата</w:t>
      </w:r>
      <w:proofErr w:type="spellEnd"/>
      <w:r w:rsidR="008766D1" w:rsidRPr="0001202E">
        <w:rPr>
          <w:rFonts w:asciiTheme="minorHAnsi" w:eastAsia="TimesNewRomanPS-BoldMT" w:hAnsiTheme="minorHAnsi" w:cstheme="minorHAnsi"/>
          <w:sz w:val="20"/>
          <w:szCs w:val="20"/>
        </w:rPr>
        <w:t xml:space="preserve"> у </w:t>
      </w:r>
      <w:proofErr w:type="spellStart"/>
      <w:r w:rsidR="008766D1" w:rsidRPr="0001202E">
        <w:rPr>
          <w:rFonts w:asciiTheme="minorHAnsi" w:eastAsia="TimesNewRomanPS-BoldMT" w:hAnsiTheme="minorHAnsi" w:cstheme="minorHAnsi"/>
          <w:sz w:val="20"/>
          <w:szCs w:val="20"/>
        </w:rPr>
        <w:t>Републици</w:t>
      </w:r>
      <w:proofErr w:type="spellEnd"/>
      <w:r w:rsidR="008766D1" w:rsidRPr="0001202E">
        <w:rPr>
          <w:rFonts w:asciiTheme="minorHAnsi" w:eastAsia="TimesNewRomanPS-BoldMT" w:hAnsiTheme="minorHAnsi" w:cstheme="minorHAnsi"/>
          <w:sz w:val="20"/>
          <w:szCs w:val="20"/>
        </w:rPr>
        <w:t xml:space="preserve"> </w:t>
      </w:r>
      <w:proofErr w:type="spellStart"/>
      <w:r w:rsidR="008766D1" w:rsidRPr="0001202E">
        <w:rPr>
          <w:rFonts w:asciiTheme="minorHAnsi" w:eastAsia="TimesNewRomanPS-BoldMT" w:hAnsiTheme="minorHAnsi" w:cstheme="minorHAnsi"/>
          <w:sz w:val="20"/>
          <w:szCs w:val="20"/>
        </w:rPr>
        <w:t>Србији</w:t>
      </w:r>
      <w:proofErr w:type="spellEnd"/>
      <w:r w:rsidR="008766D1" w:rsidRPr="0001202E">
        <w:rPr>
          <w:rFonts w:asciiTheme="minorHAnsi" w:eastAsia="TimesNewRomanPS-BoldMT" w:hAnsiTheme="minorHAnsi" w:cstheme="minorHAnsi"/>
          <w:sz w:val="20"/>
          <w:szCs w:val="20"/>
        </w:rPr>
        <w:t xml:space="preserve">. </w:t>
      </w:r>
    </w:p>
    <w:p w:rsidR="00034AFF" w:rsidRPr="0001202E" w:rsidRDefault="00034AFF" w:rsidP="00034AFF">
      <w:pPr>
        <w:jc w:val="both"/>
        <w:rPr>
          <w:rFonts w:asciiTheme="minorHAnsi" w:hAnsiTheme="minorHAnsi" w:cstheme="minorHAnsi"/>
          <w:sz w:val="20"/>
          <w:szCs w:val="20"/>
        </w:rPr>
      </w:pPr>
      <w:r w:rsidRPr="0001202E">
        <w:rPr>
          <w:rFonts w:asciiTheme="minorHAnsi" w:hAnsiTheme="minorHAnsi" w:cstheme="minorHAnsi"/>
          <w:b/>
          <w:sz w:val="20"/>
          <w:szCs w:val="20"/>
        </w:rPr>
        <w:lastRenderedPageBreak/>
        <w:t>9.2</w:t>
      </w:r>
      <w:r w:rsidR="00E438E5" w:rsidRPr="0001202E">
        <w:rPr>
          <w:rFonts w:asciiTheme="minorHAnsi" w:hAnsiTheme="minorHAnsi" w:cstheme="minorHAnsi"/>
          <w:b/>
          <w:sz w:val="20"/>
          <w:szCs w:val="20"/>
        </w:rPr>
        <w:t>.</w:t>
      </w:r>
      <w:r w:rsidRPr="0001202E">
        <w:rPr>
          <w:rFonts w:asciiTheme="minorHAnsi" w:hAnsiTheme="minorHAnsi" w:cstheme="minorHAnsi"/>
          <w:b/>
          <w:sz w:val="20"/>
          <w:szCs w:val="20"/>
        </w:rPr>
        <w:t xml:space="preserve"> </w:t>
      </w:r>
      <w:proofErr w:type="spellStart"/>
      <w:r w:rsidR="00D97FB2" w:rsidRPr="0001202E">
        <w:rPr>
          <w:rFonts w:asciiTheme="minorHAnsi" w:hAnsiTheme="minorHAnsi" w:cstheme="minorHAnsi"/>
          <w:sz w:val="20"/>
          <w:szCs w:val="20"/>
        </w:rPr>
        <w:t>Квантитативни</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пријем</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доб</w:t>
      </w:r>
      <w:r w:rsidRPr="0001202E">
        <w:rPr>
          <w:rFonts w:asciiTheme="minorHAnsi" w:hAnsiTheme="minorHAnsi" w:cstheme="minorHAnsi"/>
          <w:sz w:val="20"/>
          <w:szCs w:val="20"/>
        </w:rPr>
        <w:t>ра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врши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приликом</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пријема</w:t>
      </w:r>
      <w:proofErr w:type="spellEnd"/>
      <w:r w:rsidRPr="0001202E">
        <w:rPr>
          <w:rFonts w:asciiTheme="minorHAnsi" w:hAnsiTheme="minorHAnsi" w:cstheme="minorHAnsi"/>
          <w:sz w:val="20"/>
          <w:szCs w:val="20"/>
        </w:rPr>
        <w:t xml:space="preserve"> у </w:t>
      </w:r>
      <w:proofErr w:type="spellStart"/>
      <w:r w:rsidRPr="0001202E">
        <w:rPr>
          <w:rFonts w:asciiTheme="minorHAnsi" w:hAnsiTheme="minorHAnsi" w:cstheme="minorHAnsi"/>
          <w:sz w:val="20"/>
          <w:szCs w:val="20"/>
        </w:rPr>
        <w:t>складишни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простор</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наручиоца</w:t>
      </w:r>
      <w:proofErr w:type="spellEnd"/>
      <w:r w:rsidRPr="0001202E">
        <w:rPr>
          <w:rFonts w:asciiTheme="minorHAnsi" w:hAnsiTheme="minorHAnsi" w:cstheme="minorHAnsi"/>
          <w:sz w:val="20"/>
          <w:szCs w:val="20"/>
        </w:rPr>
        <w:t xml:space="preserve"> у </w:t>
      </w:r>
      <w:proofErr w:type="spellStart"/>
      <w:r w:rsidRPr="0001202E">
        <w:rPr>
          <w:rFonts w:asciiTheme="minorHAnsi" w:hAnsiTheme="minorHAnsi" w:cstheme="minorHAnsi"/>
          <w:sz w:val="20"/>
          <w:szCs w:val="20"/>
        </w:rPr>
        <w:t>присуству</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представн</w:t>
      </w:r>
      <w:r w:rsidR="00D97FB2" w:rsidRPr="0001202E">
        <w:rPr>
          <w:rFonts w:asciiTheme="minorHAnsi" w:hAnsiTheme="minorHAnsi" w:cstheme="minorHAnsi"/>
          <w:sz w:val="20"/>
          <w:szCs w:val="20"/>
        </w:rPr>
        <w:t>ика</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наручиоца</w:t>
      </w:r>
      <w:proofErr w:type="spellEnd"/>
      <w:r w:rsidR="00D97FB2" w:rsidRPr="0001202E">
        <w:rPr>
          <w:rFonts w:asciiTheme="minorHAnsi" w:hAnsiTheme="minorHAnsi" w:cstheme="minorHAnsi"/>
          <w:sz w:val="20"/>
          <w:szCs w:val="20"/>
        </w:rPr>
        <w:t xml:space="preserve"> и </w:t>
      </w:r>
      <w:proofErr w:type="spellStart"/>
      <w:r w:rsidR="00D97FB2" w:rsidRPr="0001202E">
        <w:rPr>
          <w:rFonts w:asciiTheme="minorHAnsi" w:hAnsiTheme="minorHAnsi" w:cstheme="minorHAnsi"/>
          <w:sz w:val="20"/>
          <w:szCs w:val="20"/>
        </w:rPr>
        <w:t>испоручиоца</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доб</w:t>
      </w:r>
      <w:r w:rsidRPr="0001202E">
        <w:rPr>
          <w:rFonts w:asciiTheme="minorHAnsi" w:hAnsiTheme="minorHAnsi" w:cstheme="minorHAnsi"/>
          <w:sz w:val="20"/>
          <w:szCs w:val="20"/>
        </w:rPr>
        <w:t>ра</w:t>
      </w:r>
      <w:proofErr w:type="spellEnd"/>
      <w:r w:rsidRPr="0001202E">
        <w:rPr>
          <w:rFonts w:asciiTheme="minorHAnsi" w:hAnsiTheme="minorHAnsi" w:cstheme="minorHAnsi"/>
          <w:sz w:val="20"/>
          <w:szCs w:val="20"/>
        </w:rPr>
        <w:t>.</w:t>
      </w:r>
    </w:p>
    <w:p w:rsidR="00034AFF" w:rsidRPr="0001202E" w:rsidRDefault="00034AFF" w:rsidP="00034AFF">
      <w:pPr>
        <w:jc w:val="both"/>
        <w:rPr>
          <w:rFonts w:asciiTheme="minorHAnsi" w:hAnsiTheme="minorHAnsi" w:cstheme="minorHAnsi"/>
          <w:sz w:val="20"/>
          <w:szCs w:val="20"/>
        </w:rPr>
      </w:pPr>
      <w:r w:rsidRPr="0001202E">
        <w:rPr>
          <w:rFonts w:asciiTheme="minorHAnsi" w:hAnsiTheme="minorHAnsi" w:cstheme="minorHAnsi"/>
          <w:b/>
          <w:sz w:val="20"/>
          <w:szCs w:val="20"/>
        </w:rPr>
        <w:t>9.3</w:t>
      </w:r>
      <w:r w:rsidRPr="0001202E">
        <w:rPr>
          <w:rFonts w:asciiTheme="minorHAnsi" w:hAnsiTheme="minorHAnsi" w:cstheme="minorHAnsi"/>
          <w:sz w:val="20"/>
          <w:szCs w:val="20"/>
        </w:rPr>
        <w:t xml:space="preserve">. У </w:t>
      </w:r>
      <w:proofErr w:type="spellStart"/>
      <w:r w:rsidRPr="0001202E">
        <w:rPr>
          <w:rFonts w:asciiTheme="minorHAnsi" w:hAnsiTheme="minorHAnsi" w:cstheme="minorHAnsi"/>
          <w:sz w:val="20"/>
          <w:szCs w:val="20"/>
        </w:rPr>
        <w:t>случају</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евентуалне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рекламације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наручиоца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испоручене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количине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наручилац</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одмах</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обавештава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испоручиоца</w:t>
      </w:r>
      <w:proofErr w:type="spellEnd"/>
      <w:r w:rsidRPr="0001202E">
        <w:rPr>
          <w:rFonts w:asciiTheme="minorHAnsi" w:hAnsiTheme="minorHAnsi" w:cstheme="minorHAnsi"/>
          <w:sz w:val="20"/>
          <w:szCs w:val="20"/>
        </w:rPr>
        <w:t xml:space="preserve"> </w:t>
      </w:r>
      <w:proofErr w:type="spellStart"/>
      <w:proofErr w:type="gramStart"/>
      <w:r w:rsidRPr="0001202E">
        <w:rPr>
          <w:rFonts w:asciiTheme="minorHAnsi" w:hAnsiTheme="minorHAnsi" w:cstheme="minorHAnsi"/>
          <w:sz w:val="20"/>
          <w:szCs w:val="20"/>
        </w:rPr>
        <w:t>који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је</w:t>
      </w:r>
      <w:proofErr w:type="spellEnd"/>
      <w:proofErr w:type="gram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дужан</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да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упути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Комисију</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за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решавање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рекламације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која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ће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лицу</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места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утврдити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чињенично</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стање</w:t>
      </w:r>
      <w:proofErr w:type="spellEnd"/>
      <w:r w:rsidRPr="0001202E">
        <w:rPr>
          <w:rFonts w:asciiTheme="minorHAnsi" w:hAnsiTheme="minorHAnsi" w:cstheme="minorHAnsi"/>
          <w:sz w:val="20"/>
          <w:szCs w:val="20"/>
        </w:rPr>
        <w:t xml:space="preserve"> и о </w:t>
      </w:r>
      <w:proofErr w:type="spellStart"/>
      <w:r w:rsidRPr="0001202E">
        <w:rPr>
          <w:rFonts w:asciiTheme="minorHAnsi" w:hAnsiTheme="minorHAnsi" w:cstheme="minorHAnsi"/>
          <w:sz w:val="20"/>
          <w:szCs w:val="20"/>
        </w:rPr>
        <w:t>томе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овлашћеним</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представником</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наручиоца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сачинити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записник</w:t>
      </w:r>
      <w:proofErr w:type="spellEnd"/>
      <w:r w:rsidRPr="0001202E">
        <w:rPr>
          <w:rFonts w:asciiTheme="minorHAnsi" w:hAnsiTheme="minorHAnsi" w:cstheme="minorHAnsi"/>
          <w:sz w:val="20"/>
          <w:szCs w:val="20"/>
        </w:rPr>
        <w:t>.</w:t>
      </w:r>
    </w:p>
    <w:p w:rsidR="00034AFF" w:rsidRPr="0001202E" w:rsidRDefault="00034AFF" w:rsidP="00034AFF">
      <w:pPr>
        <w:jc w:val="both"/>
        <w:rPr>
          <w:rFonts w:asciiTheme="minorHAnsi" w:hAnsiTheme="minorHAnsi" w:cstheme="minorHAnsi"/>
          <w:sz w:val="20"/>
          <w:szCs w:val="20"/>
        </w:rPr>
      </w:pPr>
      <w:r w:rsidRPr="0001202E">
        <w:rPr>
          <w:rFonts w:asciiTheme="minorHAnsi" w:hAnsiTheme="minorHAnsi" w:cstheme="minorHAnsi"/>
          <w:b/>
          <w:sz w:val="20"/>
          <w:szCs w:val="20"/>
        </w:rPr>
        <w:t>9.4</w:t>
      </w:r>
      <w:r w:rsidR="00BF0A76" w:rsidRPr="0001202E">
        <w:rPr>
          <w:rFonts w:asciiTheme="minorHAnsi" w:hAnsiTheme="minorHAnsi" w:cstheme="minorHAnsi"/>
          <w:b/>
          <w:sz w:val="20"/>
          <w:szCs w:val="20"/>
        </w:rPr>
        <w:t>.</w:t>
      </w:r>
      <w:r w:rsidRPr="0001202E">
        <w:rPr>
          <w:rFonts w:asciiTheme="minorHAnsi" w:hAnsiTheme="minorHAnsi" w:cstheme="minorHAnsi"/>
          <w:b/>
          <w:sz w:val="20"/>
          <w:szCs w:val="20"/>
        </w:rPr>
        <w:t xml:space="preserve"> </w:t>
      </w:r>
      <w:r w:rsidRPr="0001202E">
        <w:rPr>
          <w:rFonts w:asciiTheme="minorHAnsi" w:hAnsiTheme="minorHAnsi" w:cstheme="minorHAnsi"/>
          <w:sz w:val="20"/>
          <w:szCs w:val="20"/>
        </w:rPr>
        <w:t xml:space="preserve">У </w:t>
      </w:r>
      <w:proofErr w:type="spellStart"/>
      <w:r w:rsidRPr="0001202E">
        <w:rPr>
          <w:rFonts w:asciiTheme="minorHAnsi" w:hAnsiTheme="minorHAnsi" w:cstheme="minorHAnsi"/>
          <w:sz w:val="20"/>
          <w:szCs w:val="20"/>
        </w:rPr>
        <w:t>случају</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евентуалне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рекламације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квалитет</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наручилац</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одмах</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обавештава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испоручиоца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који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упућује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стручно</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лице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ради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узорковање</w:t>
      </w:r>
      <w:proofErr w:type="spellEnd"/>
      <w:r w:rsidRPr="0001202E">
        <w:rPr>
          <w:rFonts w:asciiTheme="minorHAnsi" w:hAnsiTheme="minorHAnsi" w:cstheme="minorHAnsi"/>
          <w:sz w:val="20"/>
          <w:szCs w:val="20"/>
        </w:rPr>
        <w:t xml:space="preserve"> </w:t>
      </w:r>
      <w:r w:rsidRPr="0001202E">
        <w:rPr>
          <w:rFonts w:asciiTheme="minorHAnsi" w:hAnsiTheme="minorHAnsi" w:cstheme="minorHAnsi"/>
          <w:noProof/>
          <w:sz w:val="20"/>
          <w:szCs w:val="20"/>
          <w:lang w:val="sr-Cyrl-CS"/>
        </w:rPr>
        <w:t>евро дизела</w:t>
      </w:r>
      <w:r w:rsidRPr="0001202E">
        <w:rPr>
          <w:rFonts w:asciiTheme="minorHAnsi" w:hAnsiTheme="minorHAnsi" w:cstheme="minorHAnsi"/>
          <w:b/>
          <w:noProof/>
          <w:sz w:val="20"/>
          <w:szCs w:val="20"/>
          <w:lang w:val="sr-Cyrl-CS"/>
        </w:rPr>
        <w:t xml:space="preserve">, </w:t>
      </w:r>
      <w:proofErr w:type="spellStart"/>
      <w:r w:rsidRPr="0001202E">
        <w:rPr>
          <w:rFonts w:asciiTheme="minorHAnsi" w:hAnsiTheme="minorHAnsi" w:cstheme="minorHAnsi"/>
          <w:sz w:val="20"/>
          <w:szCs w:val="20"/>
        </w:rPr>
        <w:t>који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даје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анализу</w:t>
      </w:r>
      <w:proofErr w:type="spellEnd"/>
      <w:r w:rsidRPr="0001202E">
        <w:rPr>
          <w:rFonts w:asciiTheme="minorHAnsi" w:hAnsiTheme="minorHAnsi" w:cstheme="minorHAnsi"/>
          <w:sz w:val="20"/>
          <w:szCs w:val="20"/>
        </w:rPr>
        <w:t>.</w:t>
      </w:r>
    </w:p>
    <w:p w:rsidR="00034AFF" w:rsidRPr="0001202E" w:rsidRDefault="00034AFF" w:rsidP="00034AFF">
      <w:pPr>
        <w:suppressAutoHyphens/>
        <w:ind w:right="184"/>
        <w:jc w:val="both"/>
        <w:rPr>
          <w:rFonts w:asciiTheme="minorHAnsi" w:hAnsiTheme="minorHAnsi" w:cstheme="minorHAnsi"/>
          <w:noProof/>
          <w:sz w:val="20"/>
          <w:szCs w:val="20"/>
          <w:lang w:val="sr-Cyrl-CS" w:eastAsia="zh-CN"/>
        </w:rPr>
      </w:pPr>
      <w:r w:rsidRPr="0001202E">
        <w:rPr>
          <w:rFonts w:asciiTheme="minorHAnsi" w:hAnsiTheme="minorHAnsi" w:cstheme="minorHAnsi"/>
          <w:b/>
          <w:sz w:val="20"/>
          <w:szCs w:val="20"/>
        </w:rPr>
        <w:t xml:space="preserve">9.5. </w:t>
      </w:r>
      <w:r w:rsidRPr="0001202E">
        <w:rPr>
          <w:rFonts w:asciiTheme="minorHAnsi" w:hAnsiTheme="minorHAnsi" w:cstheme="minorHAnsi"/>
          <w:noProof/>
          <w:sz w:val="20"/>
          <w:szCs w:val="20"/>
          <w:lang w:val="sr-Cyrl-CS" w:eastAsia="zh-CN"/>
        </w:rPr>
        <w:t>Испоручилац мора најкасније у року од 2 дана поступити по рекламацији.</w:t>
      </w:r>
    </w:p>
    <w:p w:rsidR="00034AFF" w:rsidRPr="0001202E" w:rsidRDefault="00034AFF" w:rsidP="00034AFF">
      <w:pPr>
        <w:suppressAutoHyphens/>
        <w:ind w:right="184"/>
        <w:jc w:val="both"/>
        <w:rPr>
          <w:rFonts w:asciiTheme="minorHAnsi" w:hAnsiTheme="minorHAnsi" w:cstheme="minorHAnsi"/>
          <w:noProof/>
          <w:sz w:val="20"/>
          <w:szCs w:val="20"/>
          <w:lang w:val="sr-Cyrl-CS" w:eastAsia="zh-CN"/>
        </w:rPr>
      </w:pPr>
      <w:r w:rsidRPr="0001202E">
        <w:rPr>
          <w:rFonts w:asciiTheme="minorHAnsi" w:hAnsiTheme="minorHAnsi" w:cstheme="minorHAnsi"/>
          <w:b/>
          <w:noProof/>
          <w:sz w:val="20"/>
          <w:szCs w:val="20"/>
          <w:lang w:val="sr-Cyrl-CS" w:eastAsia="zh-CN"/>
        </w:rPr>
        <w:t xml:space="preserve">9.6. </w:t>
      </w:r>
      <w:r w:rsidRPr="0001202E">
        <w:rPr>
          <w:rFonts w:asciiTheme="minorHAnsi" w:hAnsiTheme="minorHAnsi" w:cstheme="minorHAnsi"/>
          <w:noProof/>
          <w:sz w:val="20"/>
          <w:szCs w:val="20"/>
          <w:lang w:val="sr-Cyrl-CS" w:eastAsia="zh-CN"/>
        </w:rPr>
        <w:t>Наручилац и испоручилац су сагласни да до момента окончања рекламационог поступка, који не може трајати дуже од 15 календарских дана, свака уговорна страна сноси своје трошкове.</w:t>
      </w:r>
    </w:p>
    <w:p w:rsidR="00034AFF" w:rsidRPr="0001202E" w:rsidRDefault="00034AFF" w:rsidP="00034AFF">
      <w:pPr>
        <w:jc w:val="both"/>
        <w:rPr>
          <w:rFonts w:asciiTheme="minorHAnsi" w:hAnsiTheme="minorHAnsi" w:cstheme="minorHAnsi"/>
          <w:sz w:val="20"/>
          <w:szCs w:val="20"/>
        </w:rPr>
      </w:pPr>
      <w:r w:rsidRPr="0001202E">
        <w:rPr>
          <w:rFonts w:asciiTheme="minorHAnsi" w:hAnsiTheme="minorHAnsi" w:cstheme="minorHAnsi"/>
          <w:b/>
          <w:sz w:val="20"/>
          <w:szCs w:val="20"/>
        </w:rPr>
        <w:t xml:space="preserve">9.7. </w:t>
      </w:r>
      <w:proofErr w:type="spellStart"/>
      <w:r w:rsidRPr="0001202E">
        <w:rPr>
          <w:rFonts w:asciiTheme="minorHAnsi" w:hAnsiTheme="minorHAnsi" w:cstheme="minorHAnsi"/>
          <w:sz w:val="20"/>
          <w:szCs w:val="20"/>
        </w:rPr>
        <w:t>Уколико</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испоручилац</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испуни</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своју</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обавезу</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начин</w:t>
      </w:r>
      <w:proofErr w:type="spellEnd"/>
      <w:r w:rsidRPr="0001202E">
        <w:rPr>
          <w:rFonts w:asciiTheme="minorHAnsi" w:hAnsiTheme="minorHAnsi" w:cstheme="minorHAnsi"/>
          <w:sz w:val="20"/>
          <w:szCs w:val="20"/>
        </w:rPr>
        <w:t xml:space="preserve"> и у </w:t>
      </w:r>
      <w:proofErr w:type="spellStart"/>
      <w:r w:rsidRPr="0001202E">
        <w:rPr>
          <w:rFonts w:asciiTheme="minorHAnsi" w:hAnsiTheme="minorHAnsi" w:cstheme="minorHAnsi"/>
          <w:sz w:val="20"/>
          <w:szCs w:val="20"/>
        </w:rPr>
        <w:t>року</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из</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предходног</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става</w:t>
      </w:r>
      <w:proofErr w:type="spellEnd"/>
      <w:r w:rsidRPr="0001202E">
        <w:rPr>
          <w:rFonts w:asciiTheme="minorHAnsi" w:hAnsiTheme="minorHAnsi" w:cstheme="minorHAnsi"/>
          <w:sz w:val="20"/>
          <w:szCs w:val="20"/>
        </w:rPr>
        <w:t xml:space="preserve">, </w:t>
      </w:r>
      <w:r w:rsidRPr="0001202E">
        <w:rPr>
          <w:rFonts w:asciiTheme="minorHAnsi" w:hAnsiTheme="minorHAnsi" w:cstheme="minorHAnsi"/>
          <w:sz w:val="20"/>
          <w:szCs w:val="20"/>
          <w:lang w:val="sr-Cyrl-CS"/>
        </w:rPr>
        <w:t>наручилац може да раскине уговор.</w:t>
      </w:r>
    </w:p>
    <w:p w:rsidR="00034AFF" w:rsidRPr="0001202E" w:rsidRDefault="00034AFF" w:rsidP="00034AFF">
      <w:pPr>
        <w:jc w:val="center"/>
        <w:rPr>
          <w:rFonts w:asciiTheme="minorHAnsi" w:hAnsiTheme="minorHAnsi" w:cstheme="minorHAnsi"/>
          <w:b/>
          <w:sz w:val="20"/>
          <w:szCs w:val="20"/>
          <w:lang w:val="sr-Cyrl-CS"/>
        </w:rPr>
      </w:pPr>
      <w:r w:rsidRPr="0001202E">
        <w:rPr>
          <w:rFonts w:asciiTheme="minorHAnsi" w:hAnsiTheme="minorHAnsi" w:cstheme="minorHAnsi"/>
          <w:b/>
          <w:sz w:val="20"/>
          <w:szCs w:val="20"/>
          <w:lang w:val="sr-Cyrl-CS"/>
        </w:rPr>
        <w:t xml:space="preserve">Члан 10. </w:t>
      </w:r>
    </w:p>
    <w:p w:rsidR="00034AFF" w:rsidRPr="0001202E" w:rsidRDefault="00034AFF" w:rsidP="00943681">
      <w:pPr>
        <w:autoSpaceDE w:val="0"/>
        <w:autoSpaceDN w:val="0"/>
        <w:adjustRightInd w:val="0"/>
        <w:spacing w:after="0" w:line="240" w:lineRule="auto"/>
        <w:jc w:val="both"/>
        <w:rPr>
          <w:rFonts w:asciiTheme="minorHAnsi" w:hAnsiTheme="minorHAnsi" w:cstheme="minorHAnsi"/>
          <w:sz w:val="20"/>
          <w:szCs w:val="20"/>
          <w:lang w:val="sr-Cyrl-CS"/>
        </w:rPr>
      </w:pPr>
      <w:r w:rsidRPr="0001202E">
        <w:rPr>
          <w:rFonts w:asciiTheme="minorHAnsi" w:hAnsiTheme="minorHAnsi" w:cstheme="minorHAnsi"/>
          <w:b/>
          <w:sz w:val="20"/>
          <w:szCs w:val="20"/>
          <w:lang w:val="sr-Cyrl-CS"/>
        </w:rPr>
        <w:t xml:space="preserve">10.1. </w:t>
      </w:r>
      <w:r w:rsidR="00836484" w:rsidRPr="0001202E">
        <w:rPr>
          <w:rFonts w:asciiTheme="minorHAnsi" w:hAnsiTheme="minorHAnsi" w:cstheme="minorHAnsi"/>
          <w:sz w:val="20"/>
          <w:szCs w:val="20"/>
          <w:lang w:val="sr-Cyrl-CS"/>
        </w:rPr>
        <w:t>Ако И</w:t>
      </w:r>
      <w:r w:rsidRPr="0001202E">
        <w:rPr>
          <w:rFonts w:asciiTheme="minorHAnsi" w:hAnsiTheme="minorHAnsi" w:cstheme="minorHAnsi"/>
          <w:sz w:val="20"/>
          <w:szCs w:val="20"/>
          <w:lang w:val="sr-Cyrl-CS"/>
        </w:rPr>
        <w:t>споручилац касни са и</w:t>
      </w:r>
      <w:r w:rsidR="00D97FB2" w:rsidRPr="0001202E">
        <w:rPr>
          <w:rFonts w:asciiTheme="minorHAnsi" w:hAnsiTheme="minorHAnsi" w:cstheme="minorHAnsi"/>
          <w:sz w:val="20"/>
          <w:szCs w:val="20"/>
          <w:lang w:val="sr-Cyrl-CS"/>
        </w:rPr>
        <w:t>споруком доб</w:t>
      </w:r>
      <w:r w:rsidR="00836484" w:rsidRPr="0001202E">
        <w:rPr>
          <w:rFonts w:asciiTheme="minorHAnsi" w:hAnsiTheme="minorHAnsi" w:cstheme="minorHAnsi"/>
          <w:sz w:val="20"/>
          <w:szCs w:val="20"/>
          <w:lang w:val="sr-Cyrl-CS"/>
        </w:rPr>
        <w:t xml:space="preserve">ра обавезан је да </w:t>
      </w:r>
      <w:r w:rsidR="002C0E60" w:rsidRPr="0001202E">
        <w:rPr>
          <w:rFonts w:asciiTheme="minorHAnsi" w:hAnsiTheme="minorHAnsi" w:cstheme="minorHAnsi"/>
          <w:sz w:val="20"/>
          <w:szCs w:val="20"/>
          <w:lang w:val="sr-Cyrl-CS"/>
        </w:rPr>
        <w:t>Н</w:t>
      </w:r>
      <w:r w:rsidRPr="0001202E">
        <w:rPr>
          <w:rFonts w:asciiTheme="minorHAnsi" w:hAnsiTheme="minorHAnsi" w:cstheme="minorHAnsi"/>
          <w:sz w:val="20"/>
          <w:szCs w:val="20"/>
          <w:lang w:val="sr-Cyrl-CS"/>
        </w:rPr>
        <w:t>аручиоцу плати уговорну казну у висини од</w:t>
      </w:r>
      <w:r w:rsidR="00943681" w:rsidRPr="0001202E">
        <w:rPr>
          <w:rFonts w:asciiTheme="minorHAnsi" w:hAnsiTheme="minorHAnsi" w:cstheme="minorHAnsi"/>
          <w:sz w:val="20"/>
          <w:szCs w:val="20"/>
          <w:lang w:val="sr-Cyrl-CS"/>
        </w:rPr>
        <w:t xml:space="preserve"> </w:t>
      </w:r>
      <w:r w:rsidR="00953902" w:rsidRPr="0001202E">
        <w:rPr>
          <w:rFonts w:asciiTheme="minorHAnsi" w:hAnsiTheme="minorHAnsi" w:cstheme="minorHAnsi"/>
          <w:bCs/>
          <w:sz w:val="20"/>
          <w:szCs w:val="20"/>
        </w:rPr>
        <w:t xml:space="preserve">0,5 </w:t>
      </w:r>
      <w:r w:rsidR="00943681" w:rsidRPr="0001202E">
        <w:rPr>
          <w:rFonts w:asciiTheme="minorHAnsi" w:hAnsiTheme="minorHAnsi" w:cstheme="minorHAnsi"/>
          <w:bCs/>
          <w:sz w:val="20"/>
          <w:szCs w:val="20"/>
        </w:rPr>
        <w:t xml:space="preserve">% </w:t>
      </w:r>
      <w:proofErr w:type="spellStart"/>
      <w:r w:rsidR="00943681" w:rsidRPr="0001202E">
        <w:rPr>
          <w:rFonts w:asciiTheme="minorHAnsi" w:hAnsiTheme="minorHAnsi" w:cstheme="minorHAnsi"/>
          <w:bCs/>
          <w:sz w:val="20"/>
          <w:szCs w:val="20"/>
        </w:rPr>
        <w:t>од</w:t>
      </w:r>
      <w:proofErr w:type="spellEnd"/>
      <w:r w:rsidR="00943681" w:rsidRPr="0001202E">
        <w:rPr>
          <w:rFonts w:asciiTheme="minorHAnsi" w:hAnsiTheme="minorHAnsi" w:cstheme="minorHAnsi"/>
          <w:bCs/>
          <w:sz w:val="20"/>
          <w:szCs w:val="20"/>
        </w:rPr>
        <w:t xml:space="preserve"> </w:t>
      </w:r>
      <w:proofErr w:type="spellStart"/>
      <w:r w:rsidR="00943681" w:rsidRPr="0001202E">
        <w:rPr>
          <w:rFonts w:asciiTheme="minorHAnsi" w:hAnsiTheme="minorHAnsi" w:cstheme="minorHAnsi"/>
          <w:bCs/>
          <w:sz w:val="20"/>
          <w:szCs w:val="20"/>
        </w:rPr>
        <w:t>уговорене</w:t>
      </w:r>
      <w:proofErr w:type="spellEnd"/>
      <w:r w:rsidR="00943681" w:rsidRPr="0001202E">
        <w:rPr>
          <w:rFonts w:asciiTheme="minorHAnsi" w:hAnsiTheme="minorHAnsi" w:cstheme="minorHAnsi"/>
          <w:bCs/>
          <w:sz w:val="20"/>
          <w:szCs w:val="20"/>
        </w:rPr>
        <w:t xml:space="preserve"> </w:t>
      </w:r>
      <w:proofErr w:type="spellStart"/>
      <w:r w:rsidR="00943681" w:rsidRPr="0001202E">
        <w:rPr>
          <w:rFonts w:asciiTheme="minorHAnsi" w:hAnsiTheme="minorHAnsi" w:cstheme="minorHAnsi"/>
          <w:bCs/>
          <w:sz w:val="20"/>
          <w:szCs w:val="20"/>
        </w:rPr>
        <w:t>вредности</w:t>
      </w:r>
      <w:proofErr w:type="spellEnd"/>
      <w:r w:rsidR="00943681" w:rsidRPr="0001202E">
        <w:rPr>
          <w:rFonts w:asciiTheme="minorHAnsi" w:hAnsiTheme="minorHAnsi" w:cstheme="minorHAnsi"/>
          <w:bCs/>
          <w:sz w:val="20"/>
          <w:szCs w:val="20"/>
        </w:rPr>
        <w:t xml:space="preserve"> </w:t>
      </w:r>
      <w:proofErr w:type="spellStart"/>
      <w:r w:rsidR="008F790E" w:rsidRPr="0001202E">
        <w:rPr>
          <w:rFonts w:asciiTheme="minorHAnsi" w:hAnsiTheme="minorHAnsi" w:cstheme="minorHAnsi"/>
          <w:bCs/>
          <w:sz w:val="20"/>
          <w:szCs w:val="20"/>
        </w:rPr>
        <w:t>без</w:t>
      </w:r>
      <w:proofErr w:type="spellEnd"/>
      <w:r w:rsidR="008F790E" w:rsidRPr="0001202E">
        <w:rPr>
          <w:rFonts w:asciiTheme="minorHAnsi" w:hAnsiTheme="minorHAnsi" w:cstheme="minorHAnsi"/>
          <w:bCs/>
          <w:sz w:val="20"/>
          <w:szCs w:val="20"/>
        </w:rPr>
        <w:t xml:space="preserve"> ПДВ-а </w:t>
      </w:r>
      <w:proofErr w:type="spellStart"/>
      <w:r w:rsidR="00943681" w:rsidRPr="0001202E">
        <w:rPr>
          <w:rFonts w:asciiTheme="minorHAnsi" w:hAnsiTheme="minorHAnsi" w:cstheme="minorHAnsi"/>
          <w:bCs/>
          <w:sz w:val="20"/>
          <w:szCs w:val="20"/>
        </w:rPr>
        <w:t>за</w:t>
      </w:r>
      <w:proofErr w:type="spellEnd"/>
      <w:r w:rsidR="00943681" w:rsidRPr="0001202E">
        <w:rPr>
          <w:rFonts w:asciiTheme="minorHAnsi" w:hAnsiTheme="minorHAnsi" w:cstheme="minorHAnsi"/>
          <w:bCs/>
          <w:sz w:val="20"/>
          <w:szCs w:val="20"/>
        </w:rPr>
        <w:t xml:space="preserve"> </w:t>
      </w:r>
      <w:proofErr w:type="spellStart"/>
      <w:r w:rsidR="00943681" w:rsidRPr="0001202E">
        <w:rPr>
          <w:rFonts w:asciiTheme="minorHAnsi" w:hAnsiTheme="minorHAnsi" w:cstheme="minorHAnsi"/>
          <w:bCs/>
          <w:sz w:val="20"/>
          <w:szCs w:val="20"/>
        </w:rPr>
        <w:t>сваки</w:t>
      </w:r>
      <w:proofErr w:type="spellEnd"/>
      <w:r w:rsidR="00943681" w:rsidRPr="0001202E">
        <w:rPr>
          <w:rFonts w:asciiTheme="minorHAnsi" w:hAnsiTheme="minorHAnsi" w:cstheme="minorHAnsi"/>
          <w:bCs/>
          <w:sz w:val="20"/>
          <w:szCs w:val="20"/>
        </w:rPr>
        <w:t xml:space="preserve"> </w:t>
      </w:r>
      <w:proofErr w:type="spellStart"/>
      <w:r w:rsidR="00943681" w:rsidRPr="0001202E">
        <w:rPr>
          <w:rFonts w:asciiTheme="minorHAnsi" w:hAnsiTheme="minorHAnsi" w:cstheme="minorHAnsi"/>
          <w:bCs/>
          <w:sz w:val="20"/>
          <w:szCs w:val="20"/>
        </w:rPr>
        <w:t>дан</w:t>
      </w:r>
      <w:proofErr w:type="spellEnd"/>
      <w:r w:rsidR="00943681" w:rsidRPr="0001202E">
        <w:rPr>
          <w:rFonts w:asciiTheme="minorHAnsi" w:hAnsiTheme="minorHAnsi" w:cstheme="minorHAnsi"/>
          <w:bCs/>
          <w:sz w:val="20"/>
          <w:szCs w:val="20"/>
        </w:rPr>
        <w:t xml:space="preserve"> </w:t>
      </w:r>
      <w:proofErr w:type="spellStart"/>
      <w:r w:rsidR="00943681" w:rsidRPr="0001202E">
        <w:rPr>
          <w:rFonts w:asciiTheme="minorHAnsi" w:hAnsiTheme="minorHAnsi" w:cstheme="minorHAnsi"/>
          <w:bCs/>
          <w:sz w:val="20"/>
          <w:szCs w:val="20"/>
        </w:rPr>
        <w:t>закашњења</w:t>
      </w:r>
      <w:proofErr w:type="spellEnd"/>
      <w:r w:rsidR="00943681" w:rsidRPr="0001202E">
        <w:rPr>
          <w:rFonts w:asciiTheme="minorHAnsi" w:hAnsiTheme="minorHAnsi" w:cstheme="minorHAnsi"/>
          <w:bCs/>
          <w:sz w:val="20"/>
          <w:szCs w:val="20"/>
        </w:rPr>
        <w:t xml:space="preserve"> а </w:t>
      </w:r>
      <w:proofErr w:type="spellStart"/>
      <w:r w:rsidR="00943681" w:rsidRPr="0001202E">
        <w:rPr>
          <w:rFonts w:asciiTheme="minorHAnsi" w:hAnsiTheme="minorHAnsi" w:cstheme="minorHAnsi"/>
          <w:bCs/>
          <w:sz w:val="20"/>
          <w:szCs w:val="20"/>
        </w:rPr>
        <w:t>највише</w:t>
      </w:r>
      <w:proofErr w:type="spellEnd"/>
      <w:r w:rsidR="00943681" w:rsidRPr="0001202E">
        <w:rPr>
          <w:rFonts w:asciiTheme="minorHAnsi" w:hAnsiTheme="minorHAnsi" w:cstheme="minorHAnsi"/>
          <w:bCs/>
          <w:sz w:val="20"/>
          <w:szCs w:val="20"/>
        </w:rPr>
        <w:t xml:space="preserve"> </w:t>
      </w:r>
      <w:proofErr w:type="spellStart"/>
      <w:r w:rsidR="00943681" w:rsidRPr="0001202E">
        <w:rPr>
          <w:rFonts w:asciiTheme="minorHAnsi" w:hAnsiTheme="minorHAnsi" w:cstheme="minorHAnsi"/>
          <w:bCs/>
          <w:sz w:val="20"/>
          <w:szCs w:val="20"/>
        </w:rPr>
        <w:t>до</w:t>
      </w:r>
      <w:proofErr w:type="spellEnd"/>
      <w:r w:rsidR="00943681" w:rsidRPr="0001202E">
        <w:rPr>
          <w:rFonts w:asciiTheme="minorHAnsi" w:hAnsiTheme="minorHAnsi" w:cstheme="minorHAnsi"/>
          <w:bCs/>
          <w:sz w:val="20"/>
          <w:szCs w:val="20"/>
        </w:rPr>
        <w:t xml:space="preserve"> 5 % </w:t>
      </w:r>
      <w:proofErr w:type="spellStart"/>
      <w:r w:rsidR="00943681" w:rsidRPr="0001202E">
        <w:rPr>
          <w:rFonts w:asciiTheme="minorHAnsi" w:hAnsiTheme="minorHAnsi" w:cstheme="minorHAnsi"/>
          <w:bCs/>
          <w:sz w:val="20"/>
          <w:szCs w:val="20"/>
        </w:rPr>
        <w:t>уговорене</w:t>
      </w:r>
      <w:proofErr w:type="spellEnd"/>
      <w:r w:rsidR="00943681" w:rsidRPr="0001202E">
        <w:rPr>
          <w:rFonts w:asciiTheme="minorHAnsi" w:hAnsiTheme="minorHAnsi" w:cstheme="minorHAnsi"/>
          <w:bCs/>
          <w:sz w:val="20"/>
          <w:szCs w:val="20"/>
        </w:rPr>
        <w:t xml:space="preserve"> </w:t>
      </w:r>
      <w:proofErr w:type="spellStart"/>
      <w:r w:rsidR="00943681" w:rsidRPr="0001202E">
        <w:rPr>
          <w:rFonts w:asciiTheme="minorHAnsi" w:hAnsiTheme="minorHAnsi" w:cstheme="minorHAnsi"/>
          <w:bCs/>
          <w:sz w:val="20"/>
          <w:szCs w:val="20"/>
        </w:rPr>
        <w:t>вредности</w:t>
      </w:r>
      <w:proofErr w:type="spellEnd"/>
      <w:r w:rsidR="008F790E" w:rsidRPr="0001202E">
        <w:rPr>
          <w:rFonts w:asciiTheme="minorHAnsi" w:hAnsiTheme="minorHAnsi" w:cstheme="minorHAnsi"/>
          <w:bCs/>
          <w:sz w:val="20"/>
          <w:szCs w:val="20"/>
        </w:rPr>
        <w:t xml:space="preserve"> </w:t>
      </w:r>
      <w:proofErr w:type="spellStart"/>
      <w:r w:rsidR="008F790E" w:rsidRPr="0001202E">
        <w:rPr>
          <w:rFonts w:asciiTheme="minorHAnsi" w:hAnsiTheme="minorHAnsi" w:cstheme="minorHAnsi"/>
          <w:bCs/>
          <w:sz w:val="20"/>
          <w:szCs w:val="20"/>
        </w:rPr>
        <w:t>без</w:t>
      </w:r>
      <w:proofErr w:type="spellEnd"/>
      <w:r w:rsidR="008F790E" w:rsidRPr="0001202E">
        <w:rPr>
          <w:rFonts w:asciiTheme="minorHAnsi" w:hAnsiTheme="minorHAnsi" w:cstheme="minorHAnsi"/>
          <w:bCs/>
          <w:sz w:val="20"/>
          <w:szCs w:val="20"/>
        </w:rPr>
        <w:t xml:space="preserve"> ПДВ-а</w:t>
      </w:r>
      <w:r w:rsidR="00943681" w:rsidRPr="0001202E">
        <w:rPr>
          <w:rFonts w:asciiTheme="minorHAnsi" w:hAnsiTheme="minorHAnsi" w:cstheme="minorHAnsi"/>
          <w:sz w:val="20"/>
          <w:szCs w:val="20"/>
        </w:rPr>
        <w:t xml:space="preserve">. </w:t>
      </w:r>
      <w:proofErr w:type="spellStart"/>
      <w:proofErr w:type="gramStart"/>
      <w:r w:rsidR="00943681" w:rsidRPr="0001202E">
        <w:rPr>
          <w:rFonts w:asciiTheme="minorHAnsi" w:hAnsiTheme="minorHAnsi" w:cstheme="minorHAnsi"/>
          <w:sz w:val="20"/>
          <w:szCs w:val="20"/>
        </w:rPr>
        <w:t>Ако</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је</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доцња</w:t>
      </w:r>
      <w:proofErr w:type="spellEnd"/>
      <w:r w:rsidR="00943681" w:rsidRPr="0001202E">
        <w:rPr>
          <w:rFonts w:asciiTheme="minorHAnsi" w:hAnsiTheme="minorHAnsi" w:cstheme="minorHAnsi"/>
          <w:sz w:val="20"/>
          <w:szCs w:val="20"/>
        </w:rPr>
        <w:t xml:space="preserve"> </w:t>
      </w:r>
      <w:proofErr w:type="spellStart"/>
      <w:r w:rsidR="00836484" w:rsidRPr="0001202E">
        <w:rPr>
          <w:rFonts w:asciiTheme="minorHAnsi" w:hAnsiTheme="minorHAnsi" w:cstheme="minorHAnsi"/>
          <w:sz w:val="20"/>
          <w:szCs w:val="20"/>
        </w:rPr>
        <w:t>Испоручиоца</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Наручиоцу</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проузроковала</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штету</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већу</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од</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вредности</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уговорне</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казне</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Наручилац</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има</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право</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на</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разлику</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преко</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уговорне</w:t>
      </w:r>
      <w:proofErr w:type="spellEnd"/>
      <w:r w:rsidR="00943681" w:rsidRPr="0001202E">
        <w:rPr>
          <w:rFonts w:asciiTheme="minorHAnsi" w:hAnsiTheme="minorHAnsi" w:cstheme="minorHAnsi"/>
          <w:sz w:val="20"/>
          <w:szCs w:val="20"/>
        </w:rPr>
        <w:t xml:space="preserve"> </w:t>
      </w:r>
      <w:proofErr w:type="spellStart"/>
      <w:r w:rsidR="00943681" w:rsidRPr="0001202E">
        <w:rPr>
          <w:rFonts w:asciiTheme="minorHAnsi" w:hAnsiTheme="minorHAnsi" w:cstheme="minorHAnsi"/>
          <w:sz w:val="20"/>
          <w:szCs w:val="20"/>
        </w:rPr>
        <w:t>казне</w:t>
      </w:r>
      <w:proofErr w:type="spellEnd"/>
      <w:r w:rsidRPr="0001202E">
        <w:rPr>
          <w:rFonts w:asciiTheme="minorHAnsi" w:hAnsiTheme="minorHAnsi" w:cstheme="minorHAnsi"/>
          <w:sz w:val="20"/>
          <w:szCs w:val="20"/>
          <w:lang w:val="sr-Cyrl-CS"/>
        </w:rPr>
        <w:t>.</w:t>
      </w:r>
      <w:proofErr w:type="gramEnd"/>
      <w:r w:rsidRPr="0001202E">
        <w:rPr>
          <w:rFonts w:asciiTheme="minorHAnsi" w:hAnsiTheme="minorHAnsi" w:cstheme="minorHAnsi"/>
          <w:sz w:val="20"/>
          <w:szCs w:val="20"/>
          <w:lang w:val="sr-Cyrl-CS"/>
        </w:rPr>
        <w:t xml:space="preserve"> </w:t>
      </w:r>
    </w:p>
    <w:p w:rsidR="00953902" w:rsidRPr="0001202E" w:rsidRDefault="00953902" w:rsidP="00943681">
      <w:pPr>
        <w:autoSpaceDE w:val="0"/>
        <w:autoSpaceDN w:val="0"/>
        <w:adjustRightInd w:val="0"/>
        <w:spacing w:after="0" w:line="240" w:lineRule="auto"/>
        <w:jc w:val="both"/>
        <w:rPr>
          <w:rFonts w:asciiTheme="minorHAnsi" w:hAnsiTheme="minorHAnsi" w:cstheme="minorHAnsi"/>
          <w:sz w:val="20"/>
          <w:szCs w:val="20"/>
        </w:rPr>
      </w:pPr>
    </w:p>
    <w:p w:rsidR="00034AFF" w:rsidRPr="0001202E" w:rsidRDefault="00034AFF" w:rsidP="00034AFF">
      <w:pPr>
        <w:jc w:val="center"/>
        <w:rPr>
          <w:rFonts w:asciiTheme="minorHAnsi" w:hAnsiTheme="minorHAnsi" w:cstheme="minorHAnsi"/>
          <w:sz w:val="20"/>
          <w:szCs w:val="20"/>
          <w:lang w:val="sr-Cyrl-CS"/>
        </w:rPr>
      </w:pPr>
      <w:r w:rsidRPr="0001202E">
        <w:rPr>
          <w:rFonts w:asciiTheme="minorHAnsi" w:hAnsiTheme="minorHAnsi" w:cstheme="minorHAnsi"/>
          <w:b/>
          <w:sz w:val="20"/>
          <w:szCs w:val="20"/>
          <w:lang w:val="sr-Cyrl-CS"/>
        </w:rPr>
        <w:t>Члан 11</w:t>
      </w:r>
      <w:r w:rsidRPr="0001202E">
        <w:rPr>
          <w:rFonts w:asciiTheme="minorHAnsi" w:hAnsiTheme="minorHAnsi" w:cstheme="minorHAnsi"/>
          <w:sz w:val="20"/>
          <w:szCs w:val="20"/>
          <w:lang w:val="sr-Cyrl-CS"/>
        </w:rPr>
        <w:t>.</w:t>
      </w:r>
    </w:p>
    <w:p w:rsidR="00A848C6" w:rsidRPr="0001202E" w:rsidRDefault="00683AAD" w:rsidP="00683AAD">
      <w:pPr>
        <w:jc w:val="both"/>
        <w:rPr>
          <w:rFonts w:asciiTheme="minorHAnsi" w:hAnsiTheme="minorHAnsi" w:cstheme="minorHAnsi"/>
          <w:sz w:val="20"/>
          <w:szCs w:val="20"/>
          <w:lang w:val="sr-Cyrl-CS"/>
        </w:rPr>
      </w:pPr>
      <w:r w:rsidRPr="0001202E">
        <w:rPr>
          <w:rFonts w:asciiTheme="minorHAnsi" w:hAnsiTheme="minorHAnsi" w:cstheme="minorHAnsi"/>
          <w:b/>
          <w:sz w:val="20"/>
          <w:szCs w:val="20"/>
          <w:lang w:val="sr-Cyrl-CS"/>
        </w:rPr>
        <w:t xml:space="preserve"> </w:t>
      </w:r>
      <w:r w:rsidR="00034AFF" w:rsidRPr="0001202E">
        <w:rPr>
          <w:rFonts w:asciiTheme="minorHAnsi" w:hAnsiTheme="minorHAnsi" w:cstheme="minorHAnsi"/>
          <w:b/>
          <w:sz w:val="20"/>
          <w:szCs w:val="20"/>
          <w:lang w:val="sr-Cyrl-CS"/>
        </w:rPr>
        <w:t>11.1.</w:t>
      </w:r>
      <w:r w:rsidRPr="0001202E">
        <w:rPr>
          <w:rFonts w:asciiTheme="minorHAnsi" w:hAnsiTheme="minorHAnsi" w:cstheme="minorHAnsi"/>
          <w:sz w:val="20"/>
          <w:szCs w:val="20"/>
          <w:lang w:val="sr-Cyrl-CS"/>
        </w:rPr>
        <w:t xml:space="preserve"> </w:t>
      </w:r>
      <w:r w:rsidR="00607508" w:rsidRPr="0001202E">
        <w:rPr>
          <w:rFonts w:asciiTheme="minorHAnsi" w:hAnsiTheme="minorHAnsi" w:cstheme="minorHAnsi"/>
          <w:sz w:val="20"/>
          <w:szCs w:val="20"/>
          <w:lang w:val="sr-Cyrl-CS"/>
        </w:rPr>
        <w:t xml:space="preserve">Овај уговор ступа на снагу </w:t>
      </w:r>
      <w:r w:rsidR="00D97FB2" w:rsidRPr="0001202E">
        <w:rPr>
          <w:rFonts w:asciiTheme="minorHAnsi" w:hAnsiTheme="minorHAnsi" w:cstheme="minorHAnsi"/>
          <w:sz w:val="20"/>
          <w:szCs w:val="20"/>
        </w:rPr>
        <w:t>30</w:t>
      </w:r>
      <w:r w:rsidR="00A848C6" w:rsidRPr="0001202E">
        <w:rPr>
          <w:rFonts w:asciiTheme="minorHAnsi" w:hAnsiTheme="minorHAnsi" w:cstheme="minorHAnsi"/>
          <w:sz w:val="20"/>
          <w:szCs w:val="20"/>
          <w:lang w:val="sr-Cyrl-CS"/>
        </w:rPr>
        <w:t>. 09. 202</w:t>
      </w:r>
      <w:r w:rsidR="009D4180" w:rsidRPr="0001202E">
        <w:rPr>
          <w:rFonts w:asciiTheme="minorHAnsi" w:hAnsiTheme="minorHAnsi" w:cstheme="minorHAnsi"/>
          <w:sz w:val="20"/>
          <w:szCs w:val="20"/>
        </w:rPr>
        <w:t>5</w:t>
      </w:r>
      <w:r w:rsidR="00A848C6" w:rsidRPr="0001202E">
        <w:rPr>
          <w:rFonts w:asciiTheme="minorHAnsi" w:hAnsiTheme="minorHAnsi" w:cstheme="minorHAnsi"/>
          <w:sz w:val="20"/>
          <w:szCs w:val="20"/>
          <w:lang w:val="sr-Cyrl-CS"/>
        </w:rPr>
        <w:t xml:space="preserve">. године и </w:t>
      </w:r>
      <w:proofErr w:type="spellStart"/>
      <w:r w:rsidR="00A848C6" w:rsidRPr="0001202E">
        <w:rPr>
          <w:rFonts w:asciiTheme="minorHAnsi" w:hAnsiTheme="minorHAnsi" w:cstheme="minorHAnsi"/>
          <w:sz w:val="20"/>
          <w:szCs w:val="20"/>
        </w:rPr>
        <w:t>важи</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до</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утрошка</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уговорених</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средстава</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али</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не</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дуже</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од</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годину</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дана</w:t>
      </w:r>
      <w:proofErr w:type="spellEnd"/>
      <w:r w:rsidR="00A848C6" w:rsidRPr="0001202E">
        <w:rPr>
          <w:rFonts w:asciiTheme="minorHAnsi" w:hAnsiTheme="minorHAnsi" w:cstheme="minorHAnsi"/>
          <w:sz w:val="20"/>
          <w:szCs w:val="20"/>
          <w:lang w:val="sr-Cyrl-CS"/>
        </w:rPr>
        <w:t xml:space="preserve">. </w:t>
      </w:r>
      <w:proofErr w:type="gramStart"/>
      <w:r w:rsidR="00607508" w:rsidRPr="0001202E">
        <w:rPr>
          <w:rFonts w:asciiTheme="minorHAnsi" w:hAnsiTheme="minorHAnsi" w:cstheme="minorHAnsi"/>
          <w:sz w:val="20"/>
          <w:szCs w:val="20"/>
        </w:rPr>
        <w:t>(</w:t>
      </w:r>
      <w:r w:rsidR="00A848C6" w:rsidRPr="0001202E">
        <w:rPr>
          <w:rFonts w:asciiTheme="minorHAnsi" w:hAnsiTheme="minorHAnsi" w:cstheme="minorHAnsi"/>
          <w:sz w:val="20"/>
          <w:szCs w:val="20"/>
          <w:lang w:val="sr-Cyrl-CS"/>
        </w:rPr>
        <w:t xml:space="preserve">У случају да се уговор закључи после наведеног датума ступиће на снагу од дана обостраног потписивања уговорних страна и </w:t>
      </w:r>
      <w:proofErr w:type="spellStart"/>
      <w:r w:rsidR="00A848C6" w:rsidRPr="0001202E">
        <w:rPr>
          <w:rFonts w:asciiTheme="minorHAnsi" w:hAnsiTheme="minorHAnsi" w:cstheme="minorHAnsi"/>
          <w:sz w:val="20"/>
          <w:szCs w:val="20"/>
        </w:rPr>
        <w:t>важиће</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до</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утрошка</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уговорених</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средстава</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али</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не</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дуже</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од</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годину</w:t>
      </w:r>
      <w:proofErr w:type="spellEnd"/>
      <w:r w:rsidR="00A848C6" w:rsidRPr="0001202E">
        <w:rPr>
          <w:rFonts w:asciiTheme="minorHAnsi" w:hAnsiTheme="minorHAnsi" w:cstheme="minorHAnsi"/>
          <w:sz w:val="20"/>
          <w:szCs w:val="20"/>
        </w:rPr>
        <w:t xml:space="preserve"> </w:t>
      </w:r>
      <w:proofErr w:type="spellStart"/>
      <w:r w:rsidR="00A848C6" w:rsidRPr="0001202E">
        <w:rPr>
          <w:rFonts w:asciiTheme="minorHAnsi" w:hAnsiTheme="minorHAnsi" w:cstheme="minorHAnsi"/>
          <w:sz w:val="20"/>
          <w:szCs w:val="20"/>
        </w:rPr>
        <w:t>дана</w:t>
      </w:r>
      <w:proofErr w:type="spellEnd"/>
      <w:r w:rsidR="00A848C6" w:rsidRPr="0001202E">
        <w:rPr>
          <w:rFonts w:asciiTheme="minorHAnsi" w:hAnsiTheme="minorHAnsi" w:cstheme="minorHAnsi"/>
          <w:sz w:val="20"/>
          <w:szCs w:val="20"/>
          <w:lang w:val="sr-Cyrl-CS"/>
        </w:rPr>
        <w:t>.</w:t>
      </w:r>
      <w:proofErr w:type="gramEnd"/>
      <w:r w:rsidR="00D97FB2" w:rsidRPr="0001202E">
        <w:rPr>
          <w:rFonts w:asciiTheme="minorHAnsi" w:hAnsiTheme="minorHAnsi" w:cstheme="minorHAnsi"/>
          <w:sz w:val="20"/>
          <w:szCs w:val="20"/>
          <w:lang w:val="sr-Cyrl-CS"/>
        </w:rPr>
        <w:t xml:space="preserve"> У случају да се утроше количине по претходно закљученом уговору нови уговор ће ступити на снагу одмах по стицању услова за потписивање и важиће</w:t>
      </w:r>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до</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утрошка</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уговорених</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средстава</w:t>
      </w:r>
      <w:proofErr w:type="spellEnd"/>
      <w:r w:rsidR="00D97FB2" w:rsidRPr="0001202E">
        <w:rPr>
          <w:rFonts w:asciiTheme="minorHAnsi" w:hAnsiTheme="minorHAnsi" w:cstheme="minorHAnsi"/>
          <w:sz w:val="20"/>
          <w:szCs w:val="20"/>
          <w:lang w:val="sr-Cyrl-CS"/>
        </w:rPr>
        <w:t xml:space="preserve"> </w:t>
      </w:r>
      <w:proofErr w:type="spellStart"/>
      <w:r w:rsidR="00D97FB2" w:rsidRPr="0001202E">
        <w:rPr>
          <w:rFonts w:asciiTheme="minorHAnsi" w:hAnsiTheme="minorHAnsi" w:cstheme="minorHAnsi"/>
          <w:sz w:val="20"/>
          <w:szCs w:val="20"/>
        </w:rPr>
        <w:t>али</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не</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дуже</w:t>
      </w:r>
      <w:proofErr w:type="spellEnd"/>
      <w:r w:rsidR="00D97FB2" w:rsidRPr="0001202E">
        <w:rPr>
          <w:rFonts w:asciiTheme="minorHAnsi" w:hAnsiTheme="minorHAnsi" w:cstheme="minorHAnsi"/>
          <w:sz w:val="20"/>
          <w:szCs w:val="20"/>
        </w:rPr>
        <w:t xml:space="preserve"> </w:t>
      </w:r>
      <w:proofErr w:type="spellStart"/>
      <w:r w:rsidR="00D97FB2" w:rsidRPr="0001202E">
        <w:rPr>
          <w:rFonts w:asciiTheme="minorHAnsi" w:hAnsiTheme="minorHAnsi" w:cstheme="minorHAnsi"/>
          <w:sz w:val="20"/>
          <w:szCs w:val="20"/>
        </w:rPr>
        <w:t>од</w:t>
      </w:r>
      <w:proofErr w:type="spellEnd"/>
      <w:r w:rsidR="00D97FB2" w:rsidRPr="0001202E">
        <w:rPr>
          <w:rFonts w:asciiTheme="minorHAnsi" w:hAnsiTheme="minorHAnsi" w:cstheme="minorHAnsi"/>
          <w:sz w:val="20"/>
          <w:szCs w:val="20"/>
        </w:rPr>
        <w:t xml:space="preserve"> </w:t>
      </w:r>
      <w:r w:rsidR="00D97FB2" w:rsidRPr="0001202E">
        <w:rPr>
          <w:rFonts w:asciiTheme="minorHAnsi" w:hAnsiTheme="minorHAnsi" w:cstheme="minorHAnsi"/>
          <w:sz w:val="20"/>
          <w:szCs w:val="20"/>
          <w:lang w:val="sr-Cyrl-CS"/>
        </w:rPr>
        <w:t>годину дана од  дана обостраног потписивања уговорних страна.</w:t>
      </w:r>
      <w:r w:rsidR="00607508" w:rsidRPr="0001202E">
        <w:rPr>
          <w:rFonts w:asciiTheme="minorHAnsi" w:hAnsiTheme="minorHAnsi" w:cstheme="minorHAnsi"/>
          <w:sz w:val="20"/>
          <w:szCs w:val="20"/>
          <w:lang w:val="sr-Cyrl-CS"/>
        </w:rPr>
        <w:t>)</w:t>
      </w:r>
    </w:p>
    <w:p w:rsidR="00034AFF" w:rsidRPr="0001202E" w:rsidRDefault="00034AFF" w:rsidP="00034AFF">
      <w:pPr>
        <w:jc w:val="both"/>
        <w:rPr>
          <w:rFonts w:asciiTheme="minorHAnsi" w:hAnsiTheme="minorHAnsi" w:cstheme="minorHAnsi"/>
          <w:sz w:val="20"/>
          <w:szCs w:val="20"/>
        </w:rPr>
      </w:pPr>
      <w:r w:rsidRPr="0001202E">
        <w:rPr>
          <w:rFonts w:asciiTheme="minorHAnsi" w:hAnsiTheme="minorHAnsi" w:cstheme="minorHAnsi"/>
          <w:b/>
          <w:bCs/>
          <w:sz w:val="20"/>
          <w:szCs w:val="20"/>
        </w:rPr>
        <w:t xml:space="preserve">11.2. </w:t>
      </w:r>
      <w:r w:rsidRPr="0001202E">
        <w:rPr>
          <w:rFonts w:asciiTheme="minorHAnsi" w:hAnsiTheme="minorHAnsi"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D0139D" w:rsidRPr="0001202E" w:rsidRDefault="00D0139D" w:rsidP="00034AFF">
      <w:pPr>
        <w:jc w:val="both"/>
        <w:rPr>
          <w:rFonts w:asciiTheme="minorHAnsi" w:hAnsiTheme="minorHAnsi" w:cstheme="minorHAnsi"/>
          <w:b/>
          <w:bCs/>
          <w:sz w:val="20"/>
          <w:szCs w:val="20"/>
        </w:rPr>
      </w:pPr>
      <w:r w:rsidRPr="0001202E">
        <w:rPr>
          <w:rFonts w:asciiTheme="minorHAnsi" w:hAnsiTheme="minorHAnsi" w:cstheme="minorHAnsi"/>
          <w:b/>
          <w:sz w:val="20"/>
          <w:szCs w:val="20"/>
        </w:rPr>
        <w:t>11.3.</w:t>
      </w:r>
      <w:r w:rsidRPr="0001202E">
        <w:rPr>
          <w:rFonts w:asciiTheme="minorHAnsi" w:hAnsiTheme="minorHAnsi" w:cstheme="minorHAnsi"/>
          <w:sz w:val="20"/>
          <w:szCs w:val="20"/>
          <w:lang w:val="ru-RU"/>
        </w:rPr>
        <w:t xml:space="preserve"> Измене и допуне елемената </w:t>
      </w:r>
      <w:proofErr w:type="gramStart"/>
      <w:r w:rsidRPr="0001202E">
        <w:rPr>
          <w:rFonts w:asciiTheme="minorHAnsi" w:hAnsiTheme="minorHAnsi" w:cstheme="minorHAnsi"/>
          <w:sz w:val="20"/>
          <w:szCs w:val="20"/>
          <w:lang w:val="ru-RU"/>
        </w:rPr>
        <w:t>овог  Уговора</w:t>
      </w:r>
      <w:proofErr w:type="gramEnd"/>
      <w:r w:rsidRPr="0001202E">
        <w:rPr>
          <w:rFonts w:asciiTheme="minorHAnsi" w:hAnsiTheme="minorHAnsi" w:cstheme="minorHAnsi"/>
          <w:sz w:val="20"/>
          <w:szCs w:val="20"/>
          <w:lang w:val="ru-RU"/>
        </w:rPr>
        <w:t xml:space="preserve"> могуће су по свим основама које предвиђају Закон о облигационим односима и посебни прописи који регулишу предметну материју и то само уз пристанак обе Уговорне стране који је дат у писаном облику.</w:t>
      </w:r>
    </w:p>
    <w:p w:rsidR="00034AFF" w:rsidRPr="0001202E" w:rsidRDefault="00034AFF" w:rsidP="00034AFF">
      <w:pPr>
        <w:jc w:val="center"/>
        <w:rPr>
          <w:rFonts w:asciiTheme="minorHAnsi" w:hAnsiTheme="minorHAnsi" w:cstheme="minorHAnsi"/>
          <w:sz w:val="20"/>
          <w:szCs w:val="20"/>
          <w:lang w:val="sr-Cyrl-CS"/>
        </w:rPr>
      </w:pPr>
      <w:r w:rsidRPr="0001202E">
        <w:rPr>
          <w:rFonts w:asciiTheme="minorHAnsi" w:hAnsiTheme="minorHAnsi" w:cstheme="minorHAnsi"/>
          <w:b/>
          <w:sz w:val="20"/>
          <w:szCs w:val="20"/>
          <w:lang w:val="sr-Cyrl-CS"/>
        </w:rPr>
        <w:t>Члан 12.</w:t>
      </w:r>
    </w:p>
    <w:p w:rsidR="00034AFF" w:rsidRPr="0001202E" w:rsidRDefault="00034AFF" w:rsidP="00034AFF">
      <w:pPr>
        <w:jc w:val="both"/>
        <w:rPr>
          <w:rFonts w:asciiTheme="minorHAnsi" w:hAnsiTheme="minorHAnsi" w:cstheme="minorHAnsi"/>
          <w:sz w:val="20"/>
          <w:szCs w:val="20"/>
          <w:lang w:val="sr-Cyrl-CS"/>
        </w:rPr>
      </w:pPr>
      <w:r w:rsidRPr="0001202E">
        <w:rPr>
          <w:rFonts w:asciiTheme="minorHAnsi" w:hAnsiTheme="minorHAnsi" w:cstheme="minorHAnsi"/>
          <w:b/>
          <w:sz w:val="20"/>
          <w:szCs w:val="20"/>
          <w:lang w:val="sr-Cyrl-CS"/>
        </w:rPr>
        <w:t>12.1.</w:t>
      </w:r>
      <w:r w:rsidRPr="0001202E">
        <w:rPr>
          <w:rFonts w:asciiTheme="minorHAnsi" w:hAnsiTheme="minorHAnsi" w:cstheme="minorHAnsi"/>
          <w:sz w:val="20"/>
          <w:szCs w:val="20"/>
          <w:lang w:val="sr-Cyrl-CS"/>
        </w:rPr>
        <w:t xml:space="preserve"> Овај уговор може бити раскинут сагласном вољом уговорних страна али и не испуњењем или не извршавањем преузетих обавеза једне од уговорних страна.      </w:t>
      </w:r>
    </w:p>
    <w:p w:rsidR="00034AFF" w:rsidRPr="0001202E" w:rsidRDefault="00034AFF" w:rsidP="00034AFF">
      <w:pPr>
        <w:jc w:val="both"/>
        <w:rPr>
          <w:rFonts w:asciiTheme="minorHAnsi" w:hAnsiTheme="minorHAnsi" w:cstheme="minorHAnsi"/>
          <w:sz w:val="20"/>
          <w:szCs w:val="20"/>
        </w:rPr>
      </w:pPr>
      <w:r w:rsidRPr="0001202E">
        <w:rPr>
          <w:rFonts w:asciiTheme="minorHAnsi" w:hAnsiTheme="minorHAnsi" w:cstheme="minorHAnsi"/>
          <w:b/>
          <w:sz w:val="20"/>
          <w:szCs w:val="20"/>
          <w:lang w:val="sr-Cyrl-CS"/>
        </w:rPr>
        <w:t xml:space="preserve">12.2. </w:t>
      </w:r>
      <w:r w:rsidRPr="0001202E">
        <w:rPr>
          <w:rFonts w:asciiTheme="minorHAnsi" w:hAnsiTheme="minorHAnsi" w:cstheme="minorHAnsi"/>
          <w:sz w:val="20"/>
          <w:szCs w:val="20"/>
          <w:lang w:val="sr-Cyrl-CS"/>
        </w:rPr>
        <w:t>Наручилац задржава право</w:t>
      </w:r>
      <w:r w:rsidRPr="0001202E">
        <w:rPr>
          <w:rFonts w:asciiTheme="minorHAnsi" w:hAnsiTheme="minorHAnsi" w:cstheme="minorHAnsi"/>
          <w:sz w:val="20"/>
          <w:szCs w:val="20"/>
          <w:lang w:val="ru-RU"/>
        </w:rPr>
        <w:t xml:space="preserve"> </w:t>
      </w:r>
      <w:r w:rsidRPr="0001202E">
        <w:rPr>
          <w:rFonts w:asciiTheme="minorHAnsi" w:hAnsiTheme="minorHAnsi" w:cstheme="minorHAnsi"/>
          <w:sz w:val="20"/>
          <w:szCs w:val="20"/>
          <w:lang w:val="sr-Cyrl-CS"/>
        </w:rPr>
        <w:t>да једнострано раскине Уговор пре истека рока за који је закључен ук</w:t>
      </w:r>
      <w:r w:rsidR="00A17584" w:rsidRPr="0001202E">
        <w:rPr>
          <w:rFonts w:asciiTheme="minorHAnsi" w:hAnsiTheme="minorHAnsi" w:cstheme="minorHAnsi"/>
          <w:sz w:val="20"/>
          <w:szCs w:val="20"/>
          <w:lang w:val="sr-Cyrl-CS"/>
        </w:rPr>
        <w:t xml:space="preserve">олико </w:t>
      </w:r>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дође</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до</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статусних</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промена</w:t>
      </w:r>
      <w:proofErr w:type="spellEnd"/>
      <w:r w:rsidRPr="0001202E">
        <w:rPr>
          <w:rFonts w:asciiTheme="minorHAnsi" w:hAnsiTheme="minorHAnsi" w:cstheme="minorHAnsi"/>
          <w:sz w:val="20"/>
          <w:szCs w:val="20"/>
        </w:rPr>
        <w:t xml:space="preserve"> </w:t>
      </w:r>
      <w:proofErr w:type="spellStart"/>
      <w:r w:rsidRPr="0001202E">
        <w:rPr>
          <w:rFonts w:asciiTheme="minorHAnsi" w:hAnsiTheme="minorHAnsi" w:cstheme="minorHAnsi"/>
          <w:sz w:val="20"/>
          <w:szCs w:val="20"/>
        </w:rPr>
        <w:t>наручиоца</w:t>
      </w:r>
      <w:proofErr w:type="spellEnd"/>
      <w:r w:rsidRPr="0001202E">
        <w:rPr>
          <w:rFonts w:asciiTheme="minorHAnsi" w:hAnsiTheme="minorHAnsi" w:cstheme="minorHAnsi"/>
          <w:sz w:val="20"/>
          <w:szCs w:val="20"/>
          <w:lang w:val="sr-Cyrl-CS"/>
        </w:rPr>
        <w:t xml:space="preserve">. </w:t>
      </w:r>
    </w:p>
    <w:p w:rsidR="00CC1632" w:rsidRPr="0001202E" w:rsidRDefault="00034AFF" w:rsidP="008C16C7">
      <w:pPr>
        <w:jc w:val="both"/>
        <w:rPr>
          <w:rFonts w:asciiTheme="minorHAnsi" w:hAnsiTheme="minorHAnsi" w:cstheme="minorHAnsi"/>
          <w:sz w:val="20"/>
          <w:szCs w:val="20"/>
          <w:lang w:val="sr-Cyrl-CS"/>
        </w:rPr>
      </w:pPr>
      <w:r w:rsidRPr="0001202E">
        <w:rPr>
          <w:rFonts w:asciiTheme="minorHAnsi" w:hAnsiTheme="minorHAnsi" w:cstheme="minorHAnsi"/>
          <w:b/>
          <w:sz w:val="20"/>
          <w:szCs w:val="20"/>
          <w:lang w:val="sr-Cyrl-CS"/>
        </w:rPr>
        <w:lastRenderedPageBreak/>
        <w:t>12.3.</w:t>
      </w:r>
      <w:r w:rsidRPr="0001202E">
        <w:rPr>
          <w:rFonts w:asciiTheme="minorHAnsi" w:hAnsiTheme="minorHAnsi" w:cstheme="minorHAnsi"/>
          <w:sz w:val="20"/>
          <w:szCs w:val="20"/>
          <w:lang w:val="sr-Cyrl-CS"/>
        </w:rPr>
        <w:t xml:space="preserve"> Отказни рок од 8 (осам) дана, тече од дана када једна уговор</w:t>
      </w:r>
      <w:r w:rsidR="005D5B19" w:rsidRPr="0001202E">
        <w:rPr>
          <w:rFonts w:asciiTheme="minorHAnsi" w:hAnsiTheme="minorHAnsi" w:cstheme="minorHAnsi"/>
          <w:sz w:val="20"/>
          <w:szCs w:val="20"/>
          <w:lang w:val="sr-Cyrl-CS"/>
        </w:rPr>
        <w:t>на страна достави другој пис</w:t>
      </w:r>
      <w:r w:rsidR="005D5B19" w:rsidRPr="0001202E">
        <w:rPr>
          <w:rFonts w:asciiTheme="minorHAnsi" w:hAnsiTheme="minorHAnsi" w:cstheme="minorHAnsi"/>
          <w:sz w:val="20"/>
          <w:szCs w:val="20"/>
        </w:rPr>
        <w:t>ано</w:t>
      </w:r>
      <w:r w:rsidRPr="0001202E">
        <w:rPr>
          <w:rFonts w:asciiTheme="minorHAnsi" w:hAnsiTheme="minorHAnsi" w:cstheme="minorHAnsi"/>
          <w:sz w:val="20"/>
          <w:szCs w:val="20"/>
          <w:lang w:val="sr-Cyrl-CS"/>
        </w:rPr>
        <w:t xml:space="preserve"> обавештење о раскиду уговора.</w:t>
      </w:r>
    </w:p>
    <w:p w:rsidR="00F60BBC" w:rsidRPr="0001202E" w:rsidRDefault="00F60BBC" w:rsidP="00F60BBC">
      <w:pPr>
        <w:jc w:val="center"/>
        <w:rPr>
          <w:rFonts w:asciiTheme="minorHAnsi" w:hAnsiTheme="minorHAnsi" w:cstheme="minorHAnsi"/>
          <w:b/>
          <w:bCs/>
          <w:sz w:val="20"/>
          <w:szCs w:val="20"/>
          <w:lang w:val="sl-SI"/>
        </w:rPr>
      </w:pPr>
      <w:r w:rsidRPr="0001202E">
        <w:rPr>
          <w:rFonts w:asciiTheme="minorHAnsi" w:hAnsiTheme="minorHAnsi" w:cstheme="minorHAnsi"/>
          <w:b/>
          <w:bCs/>
          <w:sz w:val="20"/>
          <w:szCs w:val="20"/>
          <w:lang w:val="sl-SI"/>
        </w:rPr>
        <w:t>Члан 1</w:t>
      </w:r>
      <w:r w:rsidRPr="0001202E">
        <w:rPr>
          <w:rFonts w:asciiTheme="minorHAnsi" w:hAnsiTheme="minorHAnsi" w:cstheme="minorHAnsi"/>
          <w:b/>
          <w:bCs/>
          <w:sz w:val="20"/>
          <w:szCs w:val="20"/>
        </w:rPr>
        <w:t>3</w:t>
      </w:r>
      <w:r w:rsidRPr="0001202E">
        <w:rPr>
          <w:rFonts w:asciiTheme="minorHAnsi" w:hAnsiTheme="minorHAnsi" w:cstheme="minorHAnsi"/>
          <w:b/>
          <w:bCs/>
          <w:sz w:val="20"/>
          <w:szCs w:val="20"/>
          <w:lang w:val="sl-SI"/>
        </w:rPr>
        <w:t>.</w:t>
      </w:r>
    </w:p>
    <w:p w:rsidR="00F60BBC" w:rsidRPr="0001202E" w:rsidRDefault="00F60BBC" w:rsidP="00F60BBC">
      <w:pPr>
        <w:jc w:val="both"/>
        <w:rPr>
          <w:rFonts w:asciiTheme="minorHAnsi" w:hAnsiTheme="minorHAnsi" w:cstheme="minorHAnsi"/>
          <w:b/>
          <w:bCs/>
          <w:sz w:val="20"/>
          <w:szCs w:val="20"/>
          <w:lang w:val="ru-RU"/>
        </w:rPr>
      </w:pPr>
      <w:r w:rsidRPr="0001202E">
        <w:rPr>
          <w:rFonts w:asciiTheme="minorHAnsi" w:hAnsiTheme="minorHAnsi" w:cstheme="minorHAnsi"/>
          <w:b/>
          <w:bCs/>
          <w:sz w:val="20"/>
          <w:szCs w:val="20"/>
          <w:lang w:val="sl-SI"/>
        </w:rPr>
        <w:t>ВИША СИЛА</w:t>
      </w:r>
      <w:r w:rsidRPr="0001202E">
        <w:rPr>
          <w:rFonts w:asciiTheme="minorHAnsi" w:hAnsiTheme="minorHAnsi" w:cstheme="minorHAnsi"/>
          <w:b/>
          <w:bCs/>
          <w:sz w:val="20"/>
          <w:szCs w:val="20"/>
          <w:lang w:val="ru-RU"/>
        </w:rPr>
        <w:t>:</w:t>
      </w:r>
    </w:p>
    <w:p w:rsidR="006C2F8B" w:rsidRPr="0001202E" w:rsidRDefault="002761FF" w:rsidP="00561946">
      <w:pPr>
        <w:jc w:val="both"/>
        <w:rPr>
          <w:rFonts w:asciiTheme="minorHAnsi" w:hAnsiTheme="minorHAnsi" w:cstheme="minorHAnsi"/>
          <w:sz w:val="20"/>
          <w:szCs w:val="20"/>
        </w:rPr>
      </w:pPr>
      <w:r w:rsidRPr="0001202E">
        <w:rPr>
          <w:rFonts w:asciiTheme="minorHAnsi" w:hAnsiTheme="minorHAnsi" w:cstheme="minorHAnsi"/>
          <w:b/>
          <w:sz w:val="20"/>
          <w:szCs w:val="20"/>
          <w:lang w:val="ru-RU"/>
        </w:rPr>
        <w:t>13.1.</w:t>
      </w:r>
      <w:r w:rsidRPr="0001202E">
        <w:rPr>
          <w:rFonts w:asciiTheme="minorHAnsi" w:hAnsiTheme="minorHAnsi" w:cstheme="minorHAnsi"/>
          <w:sz w:val="20"/>
          <w:szCs w:val="20"/>
          <w:lang w:val="ru-RU"/>
        </w:rPr>
        <w:t xml:space="preserve"> </w:t>
      </w:r>
      <w:r w:rsidR="00F60BBC" w:rsidRPr="0001202E">
        <w:rPr>
          <w:rFonts w:asciiTheme="minorHAnsi" w:hAnsiTheme="minorHAnsi" w:cstheme="minorHAnsi"/>
          <w:sz w:val="20"/>
          <w:szCs w:val="20"/>
          <w:lang w:val="ru-RU"/>
        </w:rPr>
        <w:t>Наступање ви</w:t>
      </w:r>
      <w:r w:rsidR="00F60BBC" w:rsidRPr="0001202E">
        <w:rPr>
          <w:rFonts w:asciiTheme="minorHAnsi" w:hAnsiTheme="minorHAnsi" w:cstheme="minorHAnsi"/>
          <w:sz w:val="20"/>
          <w:szCs w:val="20"/>
          <w:lang w:val="sl-SI"/>
        </w:rPr>
        <w:t>ш</w:t>
      </w:r>
      <w:r w:rsidR="00F60BBC" w:rsidRPr="0001202E">
        <w:rPr>
          <w:rFonts w:asciiTheme="minorHAnsi" w:hAnsiTheme="minorHAnsi" w:cstheme="minorHAnsi"/>
          <w:sz w:val="20"/>
          <w:szCs w:val="20"/>
          <w:lang w:val="ru-RU"/>
        </w:rPr>
        <w:t>е силе ослоба</w:t>
      </w:r>
      <w:r w:rsidR="00F60BBC" w:rsidRPr="0001202E">
        <w:rPr>
          <w:rFonts w:asciiTheme="minorHAnsi" w:hAnsiTheme="minorHAnsi" w:cstheme="minorHAnsi"/>
          <w:sz w:val="20"/>
          <w:szCs w:val="20"/>
          <w:lang w:val="sl-SI"/>
        </w:rPr>
        <w:t>ђа уговорне стране од одговорности за кашњење у извршењу уговорних обавеза. О датуму наступања, трајању и датуму престанка више силе уговорне стране су обавезне да једна другу обавесте писаним путем у року од 24 часа.</w:t>
      </w:r>
      <w:r w:rsidR="00F60BBC" w:rsidRPr="0001202E">
        <w:rPr>
          <w:rFonts w:asciiTheme="minorHAnsi" w:hAnsiTheme="minorHAnsi" w:cstheme="minorHAnsi"/>
          <w:sz w:val="20"/>
          <w:szCs w:val="20"/>
        </w:rPr>
        <w:t xml:space="preserve"> </w:t>
      </w:r>
      <w:r w:rsidR="00F60BBC" w:rsidRPr="0001202E">
        <w:rPr>
          <w:rFonts w:asciiTheme="minorHAnsi" w:hAnsiTheme="minorHAnsi" w:cstheme="minorHAnsi"/>
          <w:sz w:val="20"/>
          <w:szCs w:val="20"/>
          <w:lang w:val="sl-SI"/>
        </w:rPr>
        <w:t>Као случајеви више силе сматрају се природне катастрофе, пожар, поплава, експлозија, транспортне несреће, одлуке органа власти и други случајеви предвиђени Законом као виша сила.</w:t>
      </w:r>
    </w:p>
    <w:p w:rsidR="00034AFF" w:rsidRPr="0001202E" w:rsidRDefault="00F60BBC" w:rsidP="0096314F">
      <w:pPr>
        <w:jc w:val="center"/>
        <w:rPr>
          <w:rFonts w:asciiTheme="minorHAnsi" w:hAnsiTheme="minorHAnsi" w:cstheme="minorHAnsi"/>
          <w:b/>
          <w:sz w:val="20"/>
          <w:szCs w:val="20"/>
          <w:lang w:val="sr-Cyrl-CS"/>
        </w:rPr>
      </w:pPr>
      <w:r w:rsidRPr="0001202E">
        <w:rPr>
          <w:rFonts w:asciiTheme="minorHAnsi" w:hAnsiTheme="minorHAnsi" w:cstheme="minorHAnsi"/>
          <w:b/>
          <w:sz w:val="20"/>
          <w:szCs w:val="20"/>
          <w:lang w:val="sr-Cyrl-CS"/>
        </w:rPr>
        <w:t>Члан 14</w:t>
      </w:r>
      <w:r w:rsidR="00034AFF" w:rsidRPr="0001202E">
        <w:rPr>
          <w:rFonts w:asciiTheme="minorHAnsi" w:hAnsiTheme="minorHAnsi" w:cstheme="minorHAnsi"/>
          <w:b/>
          <w:sz w:val="20"/>
          <w:szCs w:val="20"/>
          <w:lang w:val="sr-Cyrl-CS"/>
        </w:rPr>
        <w:t>.</w:t>
      </w:r>
    </w:p>
    <w:p w:rsidR="00034AFF" w:rsidRPr="0001202E" w:rsidRDefault="00F60BBC" w:rsidP="00034AFF">
      <w:pPr>
        <w:jc w:val="both"/>
        <w:rPr>
          <w:rFonts w:asciiTheme="minorHAnsi" w:hAnsiTheme="minorHAnsi" w:cstheme="minorHAnsi"/>
          <w:sz w:val="20"/>
          <w:szCs w:val="20"/>
          <w:lang w:val="sr-Cyrl-CS"/>
        </w:rPr>
      </w:pPr>
      <w:r w:rsidRPr="0001202E">
        <w:rPr>
          <w:rFonts w:asciiTheme="minorHAnsi" w:hAnsiTheme="minorHAnsi" w:cstheme="minorHAnsi"/>
          <w:b/>
          <w:sz w:val="20"/>
          <w:szCs w:val="20"/>
          <w:lang w:val="sr-Cyrl-CS"/>
        </w:rPr>
        <w:t>14</w:t>
      </w:r>
      <w:r w:rsidR="00034AFF" w:rsidRPr="0001202E">
        <w:rPr>
          <w:rFonts w:asciiTheme="minorHAnsi" w:hAnsiTheme="minorHAnsi" w:cstheme="minorHAnsi"/>
          <w:b/>
          <w:sz w:val="20"/>
          <w:szCs w:val="20"/>
          <w:lang w:val="sr-Cyrl-CS"/>
        </w:rPr>
        <w:t>.1.</w:t>
      </w:r>
      <w:r w:rsidR="00034AFF" w:rsidRPr="0001202E">
        <w:rPr>
          <w:rFonts w:asciiTheme="minorHAnsi" w:hAnsiTheme="minorHAnsi" w:cstheme="minorHAnsi"/>
          <w:sz w:val="20"/>
          <w:szCs w:val="20"/>
          <w:lang w:val="sr-Cyrl-CS"/>
        </w:rPr>
        <w:t xml:space="preserve"> Све евентуалне спорове који настану из или поводом  овог уговора,  уговорне стране ће покушати да реше споразумно. </w:t>
      </w:r>
    </w:p>
    <w:p w:rsidR="009B52F0" w:rsidRPr="0001202E" w:rsidRDefault="00F60BBC" w:rsidP="00683AAD">
      <w:pPr>
        <w:jc w:val="both"/>
        <w:rPr>
          <w:rFonts w:asciiTheme="minorHAnsi" w:hAnsiTheme="minorHAnsi" w:cstheme="minorHAnsi"/>
          <w:sz w:val="20"/>
          <w:szCs w:val="20"/>
        </w:rPr>
      </w:pPr>
      <w:r w:rsidRPr="0001202E">
        <w:rPr>
          <w:rFonts w:asciiTheme="minorHAnsi" w:hAnsiTheme="minorHAnsi" w:cstheme="minorHAnsi"/>
          <w:b/>
          <w:sz w:val="20"/>
          <w:szCs w:val="20"/>
          <w:lang w:val="sr-Cyrl-CS"/>
        </w:rPr>
        <w:t>14</w:t>
      </w:r>
      <w:r w:rsidR="00034AFF" w:rsidRPr="0001202E">
        <w:rPr>
          <w:rFonts w:asciiTheme="minorHAnsi" w:hAnsiTheme="minorHAnsi" w:cstheme="minorHAnsi"/>
          <w:b/>
          <w:sz w:val="20"/>
          <w:szCs w:val="20"/>
          <w:lang w:val="sr-Cyrl-CS"/>
        </w:rPr>
        <w:t xml:space="preserve">.2. </w:t>
      </w:r>
      <w:r w:rsidR="00034AFF" w:rsidRPr="0001202E">
        <w:rPr>
          <w:rFonts w:asciiTheme="minorHAnsi" w:hAnsiTheme="minorHAnsi" w:cstheme="minorHAnsi"/>
          <w:sz w:val="20"/>
          <w:szCs w:val="20"/>
          <w:lang w:val="sr-Cyrl-CS"/>
        </w:rPr>
        <w:t>Уколико спорови између наручиоца и испоручиоца не буду решени споразумно, надлежан је Привредни суд у Краљеву.</w:t>
      </w:r>
    </w:p>
    <w:p w:rsidR="00034AFF" w:rsidRPr="0001202E" w:rsidRDefault="00034AFF" w:rsidP="0096314F">
      <w:pPr>
        <w:jc w:val="center"/>
        <w:rPr>
          <w:rFonts w:asciiTheme="minorHAnsi" w:hAnsiTheme="minorHAnsi" w:cstheme="minorHAnsi"/>
          <w:sz w:val="20"/>
          <w:szCs w:val="20"/>
          <w:lang w:val="sr-Cyrl-CS"/>
        </w:rPr>
      </w:pPr>
      <w:r w:rsidRPr="0001202E">
        <w:rPr>
          <w:rFonts w:asciiTheme="minorHAnsi" w:hAnsiTheme="minorHAnsi" w:cstheme="minorHAnsi"/>
          <w:b/>
          <w:sz w:val="20"/>
          <w:szCs w:val="20"/>
          <w:lang w:val="sr-Cyrl-CS"/>
        </w:rPr>
        <w:t>Члан 1</w:t>
      </w:r>
      <w:r w:rsidR="00F60BBC" w:rsidRPr="0001202E">
        <w:rPr>
          <w:rFonts w:asciiTheme="minorHAnsi" w:hAnsiTheme="minorHAnsi" w:cstheme="minorHAnsi"/>
          <w:b/>
          <w:sz w:val="20"/>
          <w:szCs w:val="20"/>
          <w:lang w:val="sr-Cyrl-CS"/>
        </w:rPr>
        <w:t>5</w:t>
      </w:r>
      <w:r w:rsidRPr="0001202E">
        <w:rPr>
          <w:rFonts w:asciiTheme="minorHAnsi" w:hAnsiTheme="minorHAnsi" w:cstheme="minorHAnsi"/>
          <w:sz w:val="20"/>
          <w:szCs w:val="20"/>
          <w:lang w:val="sr-Cyrl-CS"/>
        </w:rPr>
        <w:t xml:space="preserve">. </w:t>
      </w:r>
    </w:p>
    <w:p w:rsidR="00034AFF" w:rsidRPr="0001202E" w:rsidRDefault="00F60BBC" w:rsidP="00034AFF">
      <w:pPr>
        <w:jc w:val="both"/>
        <w:rPr>
          <w:rFonts w:asciiTheme="minorHAnsi" w:hAnsiTheme="minorHAnsi" w:cstheme="minorHAnsi"/>
          <w:b/>
          <w:sz w:val="20"/>
          <w:szCs w:val="20"/>
        </w:rPr>
      </w:pPr>
      <w:r w:rsidRPr="0001202E">
        <w:rPr>
          <w:rFonts w:asciiTheme="minorHAnsi" w:hAnsiTheme="minorHAnsi" w:cstheme="minorHAnsi"/>
          <w:b/>
          <w:sz w:val="20"/>
          <w:szCs w:val="20"/>
          <w:lang w:val="sr-Cyrl-CS"/>
        </w:rPr>
        <w:t>15</w:t>
      </w:r>
      <w:r w:rsidR="00034AFF" w:rsidRPr="0001202E">
        <w:rPr>
          <w:rFonts w:asciiTheme="minorHAnsi" w:hAnsiTheme="minorHAnsi" w:cstheme="minorHAnsi"/>
          <w:b/>
          <w:sz w:val="20"/>
          <w:szCs w:val="20"/>
          <w:lang w:val="sr-Cyrl-CS"/>
        </w:rPr>
        <w:t>.1</w:t>
      </w:r>
      <w:r w:rsidR="00034AFF" w:rsidRPr="0001202E">
        <w:rPr>
          <w:rFonts w:asciiTheme="minorHAnsi" w:hAnsiTheme="minorHAnsi" w:cstheme="minorHAnsi"/>
          <w:sz w:val="20"/>
          <w:szCs w:val="20"/>
          <w:lang w:val="sr-Cyrl-CS"/>
        </w:rPr>
        <w:t xml:space="preserve">. На све што није регулисано клаузулама овог уговора, примениће се одредбе Закона о облигационим односима. </w:t>
      </w:r>
    </w:p>
    <w:p w:rsidR="00034AFF" w:rsidRPr="0001202E" w:rsidRDefault="00F60BBC" w:rsidP="00034AFF">
      <w:pPr>
        <w:jc w:val="both"/>
        <w:rPr>
          <w:rFonts w:asciiTheme="minorHAnsi" w:hAnsiTheme="minorHAnsi" w:cstheme="minorHAnsi"/>
          <w:sz w:val="20"/>
          <w:szCs w:val="20"/>
          <w:lang w:val="ru-RU"/>
        </w:rPr>
      </w:pPr>
      <w:r w:rsidRPr="0001202E">
        <w:rPr>
          <w:rFonts w:asciiTheme="minorHAnsi" w:hAnsiTheme="minorHAnsi" w:cstheme="minorHAnsi"/>
          <w:b/>
          <w:sz w:val="20"/>
          <w:szCs w:val="20"/>
          <w:lang w:val="sr-Cyrl-CS"/>
        </w:rPr>
        <w:t>15</w:t>
      </w:r>
      <w:r w:rsidR="00034AFF" w:rsidRPr="0001202E">
        <w:rPr>
          <w:rFonts w:asciiTheme="minorHAnsi" w:hAnsiTheme="minorHAnsi" w:cstheme="minorHAnsi"/>
          <w:b/>
          <w:sz w:val="20"/>
          <w:szCs w:val="20"/>
          <w:lang w:val="sr-Cyrl-CS"/>
        </w:rPr>
        <w:t>.2.</w:t>
      </w:r>
      <w:r w:rsidR="00F13DA4" w:rsidRPr="0001202E">
        <w:rPr>
          <w:rFonts w:asciiTheme="minorHAnsi" w:hAnsiTheme="minorHAnsi" w:cstheme="minorHAnsi"/>
          <w:sz w:val="20"/>
          <w:szCs w:val="20"/>
          <w:lang w:val="sr-Cyrl-CS"/>
        </w:rPr>
        <w:t xml:space="preserve"> Овај уговор је сачињен у 4 (четири) истоветна пример</w:t>
      </w:r>
      <w:r w:rsidR="00034AFF" w:rsidRPr="0001202E">
        <w:rPr>
          <w:rFonts w:asciiTheme="minorHAnsi" w:hAnsiTheme="minorHAnsi" w:cstheme="minorHAnsi"/>
          <w:sz w:val="20"/>
          <w:szCs w:val="20"/>
          <w:lang w:val="sr-Cyrl-CS"/>
        </w:rPr>
        <w:t xml:space="preserve">ка, од којих </w:t>
      </w:r>
      <w:r w:rsidR="00F13DA4" w:rsidRPr="0001202E">
        <w:rPr>
          <w:rFonts w:asciiTheme="minorHAnsi" w:hAnsiTheme="minorHAnsi" w:cstheme="minorHAnsi"/>
          <w:sz w:val="20"/>
          <w:szCs w:val="20"/>
        </w:rPr>
        <w:t>2</w:t>
      </w:r>
      <w:r w:rsidR="00F13DA4" w:rsidRPr="0001202E">
        <w:rPr>
          <w:rFonts w:asciiTheme="minorHAnsi" w:hAnsiTheme="minorHAnsi" w:cstheme="minorHAnsi"/>
          <w:sz w:val="20"/>
          <w:szCs w:val="20"/>
          <w:lang w:val="sr-Cyrl-CS"/>
        </w:rPr>
        <w:t xml:space="preserve"> (два) задржава наручилац, а 2 (два</w:t>
      </w:r>
      <w:r w:rsidR="00034AFF" w:rsidRPr="0001202E">
        <w:rPr>
          <w:rFonts w:asciiTheme="minorHAnsi" w:hAnsiTheme="minorHAnsi" w:cstheme="minorHAnsi"/>
          <w:sz w:val="20"/>
          <w:szCs w:val="20"/>
          <w:lang w:val="sr-Cyrl-CS"/>
        </w:rPr>
        <w:t>) испоручилац добра.</w:t>
      </w:r>
    </w:p>
    <w:p w:rsidR="00034AFF" w:rsidRPr="0001202E" w:rsidRDefault="00F60BBC" w:rsidP="00034AFF">
      <w:pPr>
        <w:jc w:val="both"/>
        <w:rPr>
          <w:rFonts w:asciiTheme="minorHAnsi" w:hAnsiTheme="minorHAnsi" w:cstheme="minorHAnsi"/>
          <w:sz w:val="20"/>
          <w:szCs w:val="20"/>
        </w:rPr>
      </w:pPr>
      <w:r w:rsidRPr="0001202E">
        <w:rPr>
          <w:rFonts w:asciiTheme="minorHAnsi" w:hAnsiTheme="minorHAnsi" w:cstheme="minorHAnsi"/>
          <w:b/>
          <w:sz w:val="20"/>
          <w:szCs w:val="20"/>
          <w:lang w:val="sr-Cyrl-CS"/>
        </w:rPr>
        <w:t>15</w:t>
      </w:r>
      <w:r w:rsidR="00034AFF" w:rsidRPr="0001202E">
        <w:rPr>
          <w:rFonts w:asciiTheme="minorHAnsi" w:hAnsiTheme="minorHAnsi" w:cstheme="minorHAnsi"/>
          <w:b/>
          <w:sz w:val="20"/>
          <w:szCs w:val="20"/>
          <w:lang w:val="sr-Cyrl-CS"/>
        </w:rPr>
        <w:t xml:space="preserve">.3. </w:t>
      </w:r>
      <w:r w:rsidR="00034AFF" w:rsidRPr="0001202E">
        <w:rPr>
          <w:rFonts w:asciiTheme="minorHAnsi" w:hAnsiTheme="minorHAnsi" w:cstheme="minorHAnsi"/>
          <w:sz w:val="20"/>
          <w:szCs w:val="20"/>
          <w:lang w:val="sr-Cyrl-CS"/>
        </w:rPr>
        <w:t xml:space="preserve">Уговорне стране сагласно изјављују да су уговор прочитале, разумеле и да  уговорне одредбе у свему представљају израз њихове стварне воље. </w:t>
      </w:r>
    </w:p>
    <w:p w:rsidR="009B52F0" w:rsidRPr="0001202E" w:rsidRDefault="009B52F0" w:rsidP="00034AFF">
      <w:pPr>
        <w:jc w:val="both"/>
        <w:rPr>
          <w:rFonts w:asciiTheme="minorHAnsi" w:hAnsiTheme="minorHAnsi" w:cstheme="minorHAnsi"/>
          <w:sz w:val="20"/>
          <w:szCs w:val="20"/>
        </w:rPr>
      </w:pPr>
    </w:p>
    <w:p w:rsidR="00BF0A76" w:rsidRPr="0001202E" w:rsidRDefault="00E07078" w:rsidP="00BF0A76">
      <w:pPr>
        <w:suppressAutoHyphens/>
        <w:jc w:val="both"/>
        <w:rPr>
          <w:rFonts w:asciiTheme="minorHAnsi" w:hAnsiTheme="minorHAnsi" w:cstheme="minorHAnsi"/>
          <w:b/>
          <w:sz w:val="20"/>
          <w:szCs w:val="20"/>
          <w:lang w:val="sr-Cyrl-CS" w:eastAsia="ar-SA"/>
        </w:rPr>
      </w:pPr>
      <w:r w:rsidRPr="0001202E">
        <w:rPr>
          <w:rFonts w:asciiTheme="minorHAnsi" w:hAnsiTheme="minorHAnsi" w:cstheme="minorHAnsi"/>
          <w:b/>
          <w:sz w:val="20"/>
          <w:szCs w:val="20"/>
          <w:lang w:val="sr-Cyrl-CS" w:eastAsia="ar-SA"/>
        </w:rPr>
        <w:t>ИСПОРУЧИЛАЦ</w:t>
      </w:r>
      <w:r w:rsidR="00D97FB2" w:rsidRPr="0001202E">
        <w:rPr>
          <w:rFonts w:asciiTheme="minorHAnsi" w:hAnsiTheme="minorHAnsi" w:cstheme="minorHAnsi"/>
          <w:b/>
          <w:sz w:val="20"/>
          <w:szCs w:val="20"/>
          <w:lang w:val="sr-Cyrl-CS" w:eastAsia="ar-SA"/>
        </w:rPr>
        <w:t xml:space="preserve">  ДОБ</w:t>
      </w:r>
      <w:r w:rsidR="00BF0A76" w:rsidRPr="0001202E">
        <w:rPr>
          <w:rFonts w:asciiTheme="minorHAnsi" w:hAnsiTheme="minorHAnsi" w:cstheme="minorHAnsi"/>
          <w:b/>
          <w:sz w:val="20"/>
          <w:szCs w:val="20"/>
          <w:lang w:val="sr-Cyrl-CS" w:eastAsia="ar-SA"/>
        </w:rPr>
        <w:t xml:space="preserve">РА                                                    </w:t>
      </w:r>
      <w:r w:rsidR="00BF0A76" w:rsidRPr="0001202E">
        <w:rPr>
          <w:rFonts w:asciiTheme="minorHAnsi" w:hAnsiTheme="minorHAnsi" w:cstheme="minorHAnsi"/>
          <w:b/>
          <w:sz w:val="20"/>
          <w:szCs w:val="20"/>
          <w:lang w:eastAsia="ar-SA"/>
        </w:rPr>
        <w:t xml:space="preserve">    </w:t>
      </w:r>
      <w:r w:rsidR="00BF0A76" w:rsidRPr="0001202E">
        <w:rPr>
          <w:rFonts w:asciiTheme="minorHAnsi" w:hAnsiTheme="minorHAnsi" w:cstheme="minorHAnsi"/>
          <w:b/>
          <w:sz w:val="20"/>
          <w:szCs w:val="20"/>
          <w:lang w:val="sr-Cyrl-CS" w:eastAsia="ar-SA"/>
        </w:rPr>
        <w:t xml:space="preserve">                                         НАРУЧИЛАЦ                                                            </w:t>
      </w:r>
    </w:p>
    <w:p w:rsidR="00BF0A76" w:rsidRPr="0001202E" w:rsidRDefault="00BF0A76" w:rsidP="00BF0A76">
      <w:pPr>
        <w:suppressAutoHyphens/>
        <w:jc w:val="both"/>
        <w:rPr>
          <w:rFonts w:asciiTheme="minorHAnsi" w:hAnsiTheme="minorHAnsi" w:cstheme="minorHAnsi"/>
          <w:b/>
          <w:sz w:val="20"/>
          <w:szCs w:val="20"/>
          <w:lang w:val="sr-Cyrl-CS" w:eastAsia="ar-SA"/>
        </w:rPr>
      </w:pPr>
      <w:r w:rsidRPr="0001202E">
        <w:rPr>
          <w:rFonts w:asciiTheme="minorHAnsi" w:hAnsiTheme="minorHAnsi" w:cstheme="minorHAnsi"/>
          <w:b/>
          <w:sz w:val="20"/>
          <w:szCs w:val="20"/>
          <w:lang w:val="sr-Cyrl-CS" w:eastAsia="ar-SA"/>
        </w:rPr>
        <w:t xml:space="preserve">                                                                                                                     Специјална болница за рехабилитацију</w:t>
      </w:r>
    </w:p>
    <w:p w:rsidR="00BF0A76" w:rsidRPr="0001202E" w:rsidRDefault="00BF0A76" w:rsidP="00BF0A76">
      <w:pPr>
        <w:suppressAutoHyphens/>
        <w:jc w:val="both"/>
        <w:rPr>
          <w:rFonts w:asciiTheme="minorHAnsi" w:hAnsiTheme="minorHAnsi" w:cstheme="minorHAnsi"/>
          <w:b/>
          <w:sz w:val="20"/>
          <w:szCs w:val="20"/>
          <w:lang w:eastAsia="ar-SA"/>
        </w:rPr>
      </w:pPr>
      <w:r w:rsidRPr="0001202E">
        <w:rPr>
          <w:rFonts w:asciiTheme="minorHAnsi" w:hAnsiTheme="minorHAnsi" w:cstheme="minorHAnsi"/>
          <w:b/>
          <w:sz w:val="20"/>
          <w:szCs w:val="20"/>
          <w:lang w:val="sr-Cyrl-CS" w:eastAsia="ar-SA"/>
        </w:rPr>
        <w:t xml:space="preserve">                                                                                                           </w:t>
      </w:r>
      <w:r w:rsidR="005E7705" w:rsidRPr="0001202E">
        <w:rPr>
          <w:rFonts w:asciiTheme="minorHAnsi" w:hAnsiTheme="minorHAnsi" w:cstheme="minorHAnsi"/>
          <w:b/>
          <w:sz w:val="20"/>
          <w:szCs w:val="20"/>
          <w:lang w:val="sr-Cyrl-CS" w:eastAsia="ar-SA"/>
        </w:rPr>
        <w:t xml:space="preserve">                              </w:t>
      </w:r>
      <w:r w:rsidRPr="0001202E">
        <w:rPr>
          <w:rFonts w:asciiTheme="minorHAnsi" w:hAnsiTheme="minorHAnsi" w:cstheme="minorHAnsi"/>
          <w:b/>
          <w:sz w:val="20"/>
          <w:szCs w:val="20"/>
          <w:lang w:val="sr-Cyrl-CS" w:eastAsia="ar-SA"/>
        </w:rPr>
        <w:t xml:space="preserve"> </w:t>
      </w:r>
      <w:r w:rsidRPr="0001202E">
        <w:rPr>
          <w:rFonts w:asciiTheme="minorHAnsi" w:hAnsiTheme="minorHAnsi" w:cstheme="minorHAnsi"/>
          <w:b/>
          <w:sz w:val="20"/>
          <w:szCs w:val="20"/>
          <w:lang w:eastAsia="ar-SA"/>
        </w:rPr>
        <w:t>“</w:t>
      </w:r>
      <w:r w:rsidRPr="0001202E">
        <w:rPr>
          <w:rFonts w:asciiTheme="minorHAnsi" w:hAnsiTheme="minorHAnsi" w:cstheme="minorHAnsi"/>
          <w:b/>
          <w:sz w:val="20"/>
          <w:szCs w:val="20"/>
          <w:lang w:val="sr-Cyrl-CS" w:eastAsia="ar-SA"/>
        </w:rPr>
        <w:t>Рибарска Бања</w:t>
      </w:r>
      <w:r w:rsidRPr="0001202E">
        <w:rPr>
          <w:rFonts w:asciiTheme="minorHAnsi" w:hAnsiTheme="minorHAnsi" w:cstheme="minorHAnsi"/>
          <w:b/>
          <w:sz w:val="20"/>
          <w:szCs w:val="20"/>
          <w:lang w:eastAsia="ar-SA"/>
        </w:rPr>
        <w:t>”</w:t>
      </w:r>
    </w:p>
    <w:p w:rsidR="00BF0A76" w:rsidRPr="0001202E" w:rsidRDefault="00BF0A76" w:rsidP="00BF0A76">
      <w:pPr>
        <w:suppressAutoHyphens/>
        <w:jc w:val="both"/>
        <w:rPr>
          <w:rFonts w:asciiTheme="minorHAnsi" w:hAnsiTheme="minorHAnsi" w:cstheme="minorHAnsi"/>
          <w:b/>
          <w:sz w:val="20"/>
          <w:szCs w:val="20"/>
          <w:lang w:val="sr-Cyrl-CS" w:eastAsia="ar-SA"/>
        </w:rPr>
      </w:pPr>
    </w:p>
    <w:p w:rsidR="00BF0A76" w:rsidRPr="0001202E" w:rsidRDefault="00BF0A76" w:rsidP="00BF0A76">
      <w:pPr>
        <w:autoSpaceDE w:val="0"/>
        <w:autoSpaceDN w:val="0"/>
        <w:adjustRightInd w:val="0"/>
        <w:rPr>
          <w:rFonts w:asciiTheme="minorHAnsi" w:hAnsiTheme="minorHAnsi" w:cstheme="minorHAnsi"/>
          <w:b/>
          <w:bCs/>
          <w:noProof/>
          <w:sz w:val="20"/>
          <w:szCs w:val="20"/>
          <w:lang w:val="sr-Cyrl-CS" w:eastAsia="sr-Latn-CS"/>
        </w:rPr>
      </w:pPr>
      <w:r w:rsidRPr="0001202E">
        <w:rPr>
          <w:rFonts w:asciiTheme="minorHAnsi" w:hAnsiTheme="minorHAnsi" w:cstheme="minorHAnsi"/>
          <w:b/>
          <w:bCs/>
          <w:noProof/>
          <w:sz w:val="20"/>
          <w:szCs w:val="20"/>
          <w:lang w:val="sr-Cyrl-CS" w:eastAsia="sr-Latn-CS"/>
        </w:rPr>
        <w:t xml:space="preserve">                                                                                                                        </w:t>
      </w:r>
      <w:r w:rsidR="00560491" w:rsidRPr="0001202E">
        <w:rPr>
          <w:rFonts w:asciiTheme="minorHAnsi" w:hAnsiTheme="minorHAnsi" w:cstheme="minorHAnsi"/>
          <w:b/>
          <w:bCs/>
          <w:noProof/>
          <w:sz w:val="20"/>
          <w:szCs w:val="20"/>
          <w:lang w:val="sr-Cyrl-CS" w:eastAsia="sr-Latn-CS"/>
        </w:rPr>
        <w:t xml:space="preserve">                        </w:t>
      </w:r>
      <w:r w:rsidR="005E7705" w:rsidRPr="0001202E">
        <w:rPr>
          <w:rFonts w:asciiTheme="minorHAnsi" w:hAnsiTheme="minorHAnsi" w:cstheme="minorHAnsi"/>
          <w:b/>
          <w:bCs/>
          <w:noProof/>
          <w:sz w:val="20"/>
          <w:szCs w:val="20"/>
          <w:lang w:val="sr-Cyrl-CS" w:eastAsia="sr-Latn-CS"/>
        </w:rPr>
        <w:t xml:space="preserve">  </w:t>
      </w:r>
      <w:r w:rsidR="00561946" w:rsidRPr="0001202E">
        <w:rPr>
          <w:rFonts w:asciiTheme="minorHAnsi" w:hAnsiTheme="minorHAnsi" w:cstheme="minorHAnsi"/>
          <w:b/>
          <w:bCs/>
          <w:noProof/>
          <w:sz w:val="20"/>
          <w:szCs w:val="20"/>
          <w:lang w:val="sr-Cyrl-CS" w:eastAsia="sr-Latn-CS"/>
        </w:rPr>
        <w:t xml:space="preserve">  </w:t>
      </w:r>
      <w:r w:rsidR="00560491" w:rsidRPr="0001202E">
        <w:rPr>
          <w:rFonts w:asciiTheme="minorHAnsi" w:hAnsiTheme="minorHAnsi" w:cstheme="minorHAnsi"/>
          <w:b/>
          <w:bCs/>
          <w:noProof/>
          <w:sz w:val="20"/>
          <w:szCs w:val="20"/>
          <w:lang w:val="sr-Cyrl-CS" w:eastAsia="sr-Latn-CS"/>
        </w:rPr>
        <w:t xml:space="preserve">  </w:t>
      </w:r>
      <w:r w:rsidR="00561946" w:rsidRPr="0001202E">
        <w:rPr>
          <w:rFonts w:asciiTheme="minorHAnsi" w:hAnsiTheme="minorHAnsi" w:cstheme="minorHAnsi"/>
          <w:b/>
          <w:bCs/>
          <w:noProof/>
          <w:sz w:val="20"/>
          <w:szCs w:val="20"/>
          <w:lang w:val="sr-Cyrl-CS" w:eastAsia="sr-Latn-CS"/>
        </w:rPr>
        <w:t xml:space="preserve"> д</w:t>
      </w:r>
      <w:r w:rsidRPr="0001202E">
        <w:rPr>
          <w:rFonts w:asciiTheme="minorHAnsi" w:hAnsiTheme="minorHAnsi" w:cstheme="minorHAnsi"/>
          <w:b/>
          <w:bCs/>
          <w:noProof/>
          <w:sz w:val="20"/>
          <w:szCs w:val="20"/>
          <w:lang w:val="sr-Cyrl-CS" w:eastAsia="sr-Latn-CS"/>
        </w:rPr>
        <w:t>р Душан Шокорац</w:t>
      </w:r>
    </w:p>
    <w:p w:rsidR="004424ED" w:rsidRPr="0001202E" w:rsidRDefault="004424ED" w:rsidP="00C63411">
      <w:pPr>
        <w:jc w:val="both"/>
        <w:rPr>
          <w:rFonts w:asciiTheme="minorHAnsi" w:hAnsiTheme="minorHAnsi" w:cstheme="minorHAnsi"/>
          <w:b/>
          <w:sz w:val="20"/>
          <w:szCs w:val="20"/>
          <w:lang w:val="sr-Cyrl-CS"/>
        </w:rPr>
      </w:pPr>
    </w:p>
    <w:p w:rsidR="00667C98" w:rsidRPr="0001202E" w:rsidRDefault="00C63411" w:rsidP="00C63411">
      <w:pPr>
        <w:jc w:val="both"/>
        <w:rPr>
          <w:rFonts w:asciiTheme="minorHAnsi" w:hAnsiTheme="minorHAnsi" w:cstheme="minorHAnsi"/>
          <w:b/>
          <w:sz w:val="20"/>
          <w:szCs w:val="20"/>
        </w:rPr>
      </w:pPr>
      <w:r w:rsidRPr="0001202E">
        <w:rPr>
          <w:rFonts w:asciiTheme="minorHAnsi" w:hAnsiTheme="minorHAnsi" w:cstheme="minorHAnsi"/>
          <w:b/>
          <w:sz w:val="20"/>
          <w:szCs w:val="20"/>
          <w:lang w:val="sr-Cyrl-CS"/>
        </w:rPr>
        <w:t xml:space="preserve">НАПОМЕНА: </w:t>
      </w:r>
      <w:r w:rsidR="00667C98" w:rsidRPr="0001202E">
        <w:rPr>
          <w:rFonts w:asciiTheme="minorHAnsi" w:hAnsiTheme="minorHAnsi" w:cstheme="minorHAnsi"/>
          <w:b/>
          <w:sz w:val="20"/>
          <w:szCs w:val="20"/>
        </w:rPr>
        <w:t>Понуђач мора да попуни образац модел уговора.</w:t>
      </w:r>
    </w:p>
    <w:p w:rsidR="000D700B" w:rsidRPr="0001202E" w:rsidRDefault="00C63411" w:rsidP="00D97FB2">
      <w:pPr>
        <w:jc w:val="both"/>
        <w:rPr>
          <w:rFonts w:asciiTheme="minorHAnsi" w:hAnsiTheme="minorHAnsi" w:cstheme="minorHAnsi"/>
          <w:b/>
          <w:sz w:val="20"/>
          <w:szCs w:val="20"/>
          <w:lang w:val="sr-Cyrl-CS"/>
        </w:rPr>
      </w:pPr>
      <w:r w:rsidRPr="0001202E">
        <w:rPr>
          <w:rFonts w:asciiTheme="minorHAnsi" w:hAnsiTheme="minorHAnsi" w:cstheme="minorHAnsi"/>
          <w:b/>
          <w:sz w:val="20"/>
          <w:szCs w:val="20"/>
          <w:lang w:val="sr-Cyrl-CS"/>
        </w:rPr>
        <w:t>Модел уговора представља садржину уговора који ће бити закључен са изабраним понуђачем.</w:t>
      </w:r>
    </w:p>
    <w:sectPr w:rsidR="000D700B" w:rsidRPr="0001202E" w:rsidSect="009513F1">
      <w:footerReference w:type="default" r:id="rId8"/>
      <w:type w:val="continuous"/>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8B8" w:rsidRDefault="00E038B8" w:rsidP="00F0594E">
      <w:pPr>
        <w:spacing w:after="0" w:line="240" w:lineRule="auto"/>
      </w:pPr>
      <w:r>
        <w:separator/>
      </w:r>
    </w:p>
  </w:endnote>
  <w:endnote w:type="continuationSeparator" w:id="1">
    <w:p w:rsidR="00E038B8" w:rsidRDefault="00E038B8" w:rsidP="00F0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PS-BoldMT">
    <w:altName w:val="Arial Unicode MS"/>
    <w:panose1 w:val="00000000000000000000"/>
    <w:charset w:val="8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078" w:rsidRPr="00E07078" w:rsidRDefault="002D77C1">
    <w:pPr>
      <w:pStyle w:val="Footer"/>
      <w:pBdr>
        <w:top w:val="single" w:sz="4" w:space="1" w:color="D9D9D9" w:themeColor="background1" w:themeShade="D9"/>
      </w:pBdr>
      <w:jc w:val="right"/>
    </w:pPr>
    <w:fldSimple w:instr=" PAGE   \* MERGEFORMAT ">
      <w:r w:rsidR="0001202E">
        <w:rPr>
          <w:noProof/>
        </w:rPr>
        <w:t>5</w:t>
      </w:r>
    </w:fldSimple>
    <w:r w:rsidR="00E07078">
      <w:t xml:space="preserve"> | </w:t>
    </w:r>
    <w:r w:rsidR="00E07078">
      <w:rPr>
        <w:color w:val="7F7F7F" w:themeColor="background1" w:themeShade="7F"/>
        <w:spacing w:val="60"/>
      </w:rPr>
      <w:t>5</w:t>
    </w:r>
  </w:p>
  <w:p w:rsidR="00E038B8" w:rsidRDefault="00E038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8B8" w:rsidRDefault="00E038B8" w:rsidP="00F0594E">
      <w:pPr>
        <w:spacing w:after="0" w:line="240" w:lineRule="auto"/>
      </w:pPr>
      <w:r>
        <w:separator/>
      </w:r>
    </w:p>
  </w:footnote>
  <w:footnote w:type="continuationSeparator" w:id="1">
    <w:p w:rsidR="00E038B8" w:rsidRDefault="00E038B8" w:rsidP="00F0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5">
    <w:nsid w:val="0000000A"/>
    <w:multiLevelType w:val="singleLevel"/>
    <w:tmpl w:val="0000000A"/>
    <w:name w:val="WW8Num10"/>
    <w:lvl w:ilvl="0">
      <w:start w:val="1"/>
      <w:numFmt w:val="decimal"/>
      <w:lvlText w:val="%1)"/>
      <w:lvlJc w:val="left"/>
      <w:pPr>
        <w:tabs>
          <w:tab w:val="num" w:pos="0"/>
        </w:tabs>
        <w:ind w:left="765" w:hanging="360"/>
      </w:pPr>
    </w:lvl>
  </w:abstractNum>
  <w:abstractNum w:abstractNumId="6">
    <w:nsid w:val="0000000B"/>
    <w:multiLevelType w:val="singleLevel"/>
    <w:tmpl w:val="0000000B"/>
    <w:name w:val="WW8Num11"/>
    <w:lvl w:ilvl="0">
      <w:start w:val="1"/>
      <w:numFmt w:val="decimal"/>
      <w:lvlText w:val="%1)"/>
      <w:lvlJc w:val="left"/>
      <w:pPr>
        <w:tabs>
          <w:tab w:val="num" w:pos="0"/>
        </w:tabs>
        <w:ind w:left="780" w:hanging="360"/>
      </w:pPr>
    </w:lvl>
  </w:abstractNum>
  <w:abstractNum w:abstractNumId="7">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8">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3">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4">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5">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052DDD"/>
    <w:multiLevelType w:val="singleLevel"/>
    <w:tmpl w:val="0E9CE226"/>
    <w:lvl w:ilvl="0">
      <w:start w:val="1"/>
      <w:numFmt w:val="decimal"/>
      <w:lvlText w:val="%1)"/>
      <w:lvlJc w:val="left"/>
      <w:pPr>
        <w:tabs>
          <w:tab w:val="num" w:pos="45"/>
        </w:tabs>
        <w:ind w:left="810" w:hanging="360"/>
      </w:pPr>
      <w:rPr>
        <w:b w:val="0"/>
      </w:rPr>
    </w:lvl>
  </w:abstractNum>
  <w:abstractNum w:abstractNumId="20">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6">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5"/>
    <w:lvlOverride w:ilvl="0">
      <w:startOverride w:val="1"/>
    </w:lvlOverride>
  </w:num>
  <w:num w:numId="4">
    <w:abstractNumId w:val="6"/>
    <w:lvlOverride w:ilvl="0">
      <w:startOverride w:val="1"/>
    </w:lvlOverride>
  </w:num>
  <w:num w:numId="5">
    <w:abstractNumId w:val="7"/>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4"/>
  </w:num>
  <w:num w:numId="13">
    <w:abstractNumId w:val="18"/>
  </w:num>
  <w:num w:numId="14">
    <w:abstractNumId w:val="28"/>
  </w:num>
  <w:num w:numId="15">
    <w:abstractNumId w:val="25"/>
  </w:num>
  <w:num w:numId="16">
    <w:abstractNumId w:val="23"/>
  </w:num>
  <w:num w:numId="17">
    <w:abstractNumId w:val="14"/>
  </w:num>
  <w:num w:numId="18">
    <w:abstractNumId w:val="22"/>
  </w:num>
  <w:num w:numId="19">
    <w:abstractNumId w:val="26"/>
  </w:num>
  <w:num w:numId="20">
    <w:abstractNumId w:val="12"/>
  </w:num>
  <w:num w:numId="21">
    <w:abstractNumId w:val="9"/>
  </w:num>
  <w:num w:numId="22">
    <w:abstractNumId w:val="11"/>
  </w:num>
  <w:num w:numId="23">
    <w:abstractNumId w:val="8"/>
  </w:num>
  <w:num w:numId="24">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3"/>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20"/>
  </w:num>
  <w:num w:numId="27">
    <w:abstractNumId w:val="31"/>
  </w:num>
  <w:num w:numId="28">
    <w:abstractNumId w:val="27"/>
  </w:num>
  <w:num w:numId="29">
    <w:abstractNumId w:val="33"/>
  </w:num>
  <w:num w:numId="30">
    <w:abstractNumId w:val="32"/>
  </w:num>
  <w:num w:numId="31">
    <w:abstractNumId w:val="17"/>
  </w:num>
  <w:num w:numId="32">
    <w:abstractNumId w:val="30"/>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4195"/>
    <w:rsid w:val="00000373"/>
    <w:rsid w:val="00001396"/>
    <w:rsid w:val="00001B8F"/>
    <w:rsid w:val="00001DF9"/>
    <w:rsid w:val="000033CD"/>
    <w:rsid w:val="00003F5C"/>
    <w:rsid w:val="000040E5"/>
    <w:rsid w:val="0000422C"/>
    <w:rsid w:val="00004304"/>
    <w:rsid w:val="00006AC9"/>
    <w:rsid w:val="00007398"/>
    <w:rsid w:val="000074E4"/>
    <w:rsid w:val="00007F5B"/>
    <w:rsid w:val="00011B02"/>
    <w:rsid w:val="00011C65"/>
    <w:rsid w:val="0001202E"/>
    <w:rsid w:val="00012DC2"/>
    <w:rsid w:val="00013DE6"/>
    <w:rsid w:val="0001418B"/>
    <w:rsid w:val="0001719E"/>
    <w:rsid w:val="000209A5"/>
    <w:rsid w:val="00022321"/>
    <w:rsid w:val="000235F2"/>
    <w:rsid w:val="000246EF"/>
    <w:rsid w:val="00025692"/>
    <w:rsid w:val="00025A63"/>
    <w:rsid w:val="00025DCA"/>
    <w:rsid w:val="00030A76"/>
    <w:rsid w:val="000324C2"/>
    <w:rsid w:val="00032CC7"/>
    <w:rsid w:val="000339E0"/>
    <w:rsid w:val="00034AFF"/>
    <w:rsid w:val="00035825"/>
    <w:rsid w:val="00036655"/>
    <w:rsid w:val="00036A6B"/>
    <w:rsid w:val="00036F3A"/>
    <w:rsid w:val="00040EDE"/>
    <w:rsid w:val="000411DB"/>
    <w:rsid w:val="000418F9"/>
    <w:rsid w:val="00042412"/>
    <w:rsid w:val="0004265D"/>
    <w:rsid w:val="00044E01"/>
    <w:rsid w:val="000459E2"/>
    <w:rsid w:val="00045DC7"/>
    <w:rsid w:val="00050A97"/>
    <w:rsid w:val="00051792"/>
    <w:rsid w:val="00052BC8"/>
    <w:rsid w:val="00052E64"/>
    <w:rsid w:val="00052F8D"/>
    <w:rsid w:val="0005363D"/>
    <w:rsid w:val="0005433E"/>
    <w:rsid w:val="000558CD"/>
    <w:rsid w:val="00056054"/>
    <w:rsid w:val="00060064"/>
    <w:rsid w:val="00060466"/>
    <w:rsid w:val="00061AB3"/>
    <w:rsid w:val="000620AE"/>
    <w:rsid w:val="00062BF0"/>
    <w:rsid w:val="00063265"/>
    <w:rsid w:val="000634F9"/>
    <w:rsid w:val="00063F82"/>
    <w:rsid w:val="00063FEC"/>
    <w:rsid w:val="000648F6"/>
    <w:rsid w:val="00065D23"/>
    <w:rsid w:val="00065D60"/>
    <w:rsid w:val="00065E7E"/>
    <w:rsid w:val="000663C9"/>
    <w:rsid w:val="00066592"/>
    <w:rsid w:val="00066985"/>
    <w:rsid w:val="00070BD1"/>
    <w:rsid w:val="00073AB4"/>
    <w:rsid w:val="00073F03"/>
    <w:rsid w:val="0007492E"/>
    <w:rsid w:val="00074D48"/>
    <w:rsid w:val="00075D40"/>
    <w:rsid w:val="000814D0"/>
    <w:rsid w:val="00082315"/>
    <w:rsid w:val="00083CFC"/>
    <w:rsid w:val="0008416F"/>
    <w:rsid w:val="0008417E"/>
    <w:rsid w:val="0008580F"/>
    <w:rsid w:val="00086E54"/>
    <w:rsid w:val="0008700F"/>
    <w:rsid w:val="000877D7"/>
    <w:rsid w:val="00091941"/>
    <w:rsid w:val="00092028"/>
    <w:rsid w:val="000921C9"/>
    <w:rsid w:val="00093E2B"/>
    <w:rsid w:val="00093EFE"/>
    <w:rsid w:val="000940D4"/>
    <w:rsid w:val="00095350"/>
    <w:rsid w:val="00095428"/>
    <w:rsid w:val="000959D0"/>
    <w:rsid w:val="00095C70"/>
    <w:rsid w:val="00097287"/>
    <w:rsid w:val="000A1665"/>
    <w:rsid w:val="000A1AC8"/>
    <w:rsid w:val="000A1DDD"/>
    <w:rsid w:val="000A39E3"/>
    <w:rsid w:val="000A4377"/>
    <w:rsid w:val="000A52EE"/>
    <w:rsid w:val="000A56D9"/>
    <w:rsid w:val="000A61A8"/>
    <w:rsid w:val="000A655E"/>
    <w:rsid w:val="000A6887"/>
    <w:rsid w:val="000A7AA3"/>
    <w:rsid w:val="000B0439"/>
    <w:rsid w:val="000B1120"/>
    <w:rsid w:val="000B17A7"/>
    <w:rsid w:val="000B1903"/>
    <w:rsid w:val="000B1968"/>
    <w:rsid w:val="000B3639"/>
    <w:rsid w:val="000B36F0"/>
    <w:rsid w:val="000B53F5"/>
    <w:rsid w:val="000B6E33"/>
    <w:rsid w:val="000B6F93"/>
    <w:rsid w:val="000C0501"/>
    <w:rsid w:val="000C0ABD"/>
    <w:rsid w:val="000C16E2"/>
    <w:rsid w:val="000C290C"/>
    <w:rsid w:val="000C3C6D"/>
    <w:rsid w:val="000C768A"/>
    <w:rsid w:val="000D01DE"/>
    <w:rsid w:val="000D03CD"/>
    <w:rsid w:val="000D0BFA"/>
    <w:rsid w:val="000D47C1"/>
    <w:rsid w:val="000D47E9"/>
    <w:rsid w:val="000D5871"/>
    <w:rsid w:val="000D5C38"/>
    <w:rsid w:val="000D5E88"/>
    <w:rsid w:val="000D700B"/>
    <w:rsid w:val="000D74BF"/>
    <w:rsid w:val="000E089C"/>
    <w:rsid w:val="000E1CA1"/>
    <w:rsid w:val="000E2559"/>
    <w:rsid w:val="000E2A8D"/>
    <w:rsid w:val="000E3C48"/>
    <w:rsid w:val="000E46C8"/>
    <w:rsid w:val="000E64B0"/>
    <w:rsid w:val="000E6890"/>
    <w:rsid w:val="000E72DD"/>
    <w:rsid w:val="000E7A2C"/>
    <w:rsid w:val="000E7FBF"/>
    <w:rsid w:val="000F0E26"/>
    <w:rsid w:val="000F218C"/>
    <w:rsid w:val="000F27C5"/>
    <w:rsid w:val="000F2E19"/>
    <w:rsid w:val="000F4468"/>
    <w:rsid w:val="000F5ED7"/>
    <w:rsid w:val="000F69B8"/>
    <w:rsid w:val="000F6EA9"/>
    <w:rsid w:val="000F7EE6"/>
    <w:rsid w:val="00101088"/>
    <w:rsid w:val="001016F4"/>
    <w:rsid w:val="00102441"/>
    <w:rsid w:val="00102D05"/>
    <w:rsid w:val="00102FB1"/>
    <w:rsid w:val="00103EAC"/>
    <w:rsid w:val="001053DF"/>
    <w:rsid w:val="00105E93"/>
    <w:rsid w:val="00107B15"/>
    <w:rsid w:val="001104C7"/>
    <w:rsid w:val="00110980"/>
    <w:rsid w:val="00110D3A"/>
    <w:rsid w:val="00111961"/>
    <w:rsid w:val="00111D40"/>
    <w:rsid w:val="00112DC4"/>
    <w:rsid w:val="00112E44"/>
    <w:rsid w:val="00113516"/>
    <w:rsid w:val="00113FB0"/>
    <w:rsid w:val="00114FF3"/>
    <w:rsid w:val="0011520C"/>
    <w:rsid w:val="00115B5B"/>
    <w:rsid w:val="00116182"/>
    <w:rsid w:val="001206F8"/>
    <w:rsid w:val="0012114F"/>
    <w:rsid w:val="0012213E"/>
    <w:rsid w:val="001235F8"/>
    <w:rsid w:val="00123C95"/>
    <w:rsid w:val="00124200"/>
    <w:rsid w:val="0012451D"/>
    <w:rsid w:val="001263C6"/>
    <w:rsid w:val="00126A49"/>
    <w:rsid w:val="00127AF7"/>
    <w:rsid w:val="00130A5F"/>
    <w:rsid w:val="00130B3D"/>
    <w:rsid w:val="00132E20"/>
    <w:rsid w:val="0013306F"/>
    <w:rsid w:val="00133557"/>
    <w:rsid w:val="00133BCE"/>
    <w:rsid w:val="00133E7E"/>
    <w:rsid w:val="00133EC3"/>
    <w:rsid w:val="0013415B"/>
    <w:rsid w:val="0013469B"/>
    <w:rsid w:val="00134865"/>
    <w:rsid w:val="0013573E"/>
    <w:rsid w:val="00136FE7"/>
    <w:rsid w:val="00140641"/>
    <w:rsid w:val="001448C0"/>
    <w:rsid w:val="001456D8"/>
    <w:rsid w:val="001461F6"/>
    <w:rsid w:val="001473A6"/>
    <w:rsid w:val="0014765C"/>
    <w:rsid w:val="00150550"/>
    <w:rsid w:val="001516BB"/>
    <w:rsid w:val="00152570"/>
    <w:rsid w:val="00152684"/>
    <w:rsid w:val="00153B79"/>
    <w:rsid w:val="00154A70"/>
    <w:rsid w:val="00154E39"/>
    <w:rsid w:val="00155574"/>
    <w:rsid w:val="00155587"/>
    <w:rsid w:val="00156BA2"/>
    <w:rsid w:val="00162768"/>
    <w:rsid w:val="001631F3"/>
    <w:rsid w:val="00163666"/>
    <w:rsid w:val="00163731"/>
    <w:rsid w:val="00163950"/>
    <w:rsid w:val="00163DEA"/>
    <w:rsid w:val="00165808"/>
    <w:rsid w:val="00166554"/>
    <w:rsid w:val="0016675B"/>
    <w:rsid w:val="001672F4"/>
    <w:rsid w:val="001700D5"/>
    <w:rsid w:val="00170657"/>
    <w:rsid w:val="00170AC6"/>
    <w:rsid w:val="00171DDF"/>
    <w:rsid w:val="00172844"/>
    <w:rsid w:val="0017585C"/>
    <w:rsid w:val="001765DB"/>
    <w:rsid w:val="00176968"/>
    <w:rsid w:val="00176BC7"/>
    <w:rsid w:val="00176C18"/>
    <w:rsid w:val="00180364"/>
    <w:rsid w:val="001805E2"/>
    <w:rsid w:val="00181340"/>
    <w:rsid w:val="00181A2D"/>
    <w:rsid w:val="001827E8"/>
    <w:rsid w:val="00182F69"/>
    <w:rsid w:val="00184271"/>
    <w:rsid w:val="0018504F"/>
    <w:rsid w:val="00185053"/>
    <w:rsid w:val="00187693"/>
    <w:rsid w:val="00187B9E"/>
    <w:rsid w:val="0019055C"/>
    <w:rsid w:val="00190606"/>
    <w:rsid w:val="001910FE"/>
    <w:rsid w:val="00191273"/>
    <w:rsid w:val="001918BF"/>
    <w:rsid w:val="00191993"/>
    <w:rsid w:val="0019202E"/>
    <w:rsid w:val="00192A1D"/>
    <w:rsid w:val="00192F0D"/>
    <w:rsid w:val="0019495C"/>
    <w:rsid w:val="00194D7E"/>
    <w:rsid w:val="001950B7"/>
    <w:rsid w:val="001951EF"/>
    <w:rsid w:val="001952DF"/>
    <w:rsid w:val="0019637C"/>
    <w:rsid w:val="001973CA"/>
    <w:rsid w:val="001975AF"/>
    <w:rsid w:val="001A0CD6"/>
    <w:rsid w:val="001A1041"/>
    <w:rsid w:val="001A3317"/>
    <w:rsid w:val="001A3335"/>
    <w:rsid w:val="001A448A"/>
    <w:rsid w:val="001A4E78"/>
    <w:rsid w:val="001A6238"/>
    <w:rsid w:val="001A64D3"/>
    <w:rsid w:val="001A6FB0"/>
    <w:rsid w:val="001B065D"/>
    <w:rsid w:val="001B0A61"/>
    <w:rsid w:val="001B15E5"/>
    <w:rsid w:val="001B1652"/>
    <w:rsid w:val="001B1E3E"/>
    <w:rsid w:val="001B4F44"/>
    <w:rsid w:val="001B5784"/>
    <w:rsid w:val="001B6168"/>
    <w:rsid w:val="001B7EEF"/>
    <w:rsid w:val="001C1457"/>
    <w:rsid w:val="001C1E33"/>
    <w:rsid w:val="001C2329"/>
    <w:rsid w:val="001C3677"/>
    <w:rsid w:val="001C3B37"/>
    <w:rsid w:val="001C5234"/>
    <w:rsid w:val="001C573A"/>
    <w:rsid w:val="001C6E84"/>
    <w:rsid w:val="001C7A6F"/>
    <w:rsid w:val="001C7BB5"/>
    <w:rsid w:val="001C7D5E"/>
    <w:rsid w:val="001D077E"/>
    <w:rsid w:val="001D13DA"/>
    <w:rsid w:val="001D2C58"/>
    <w:rsid w:val="001D2C92"/>
    <w:rsid w:val="001D4400"/>
    <w:rsid w:val="001D4AF4"/>
    <w:rsid w:val="001D5F12"/>
    <w:rsid w:val="001D6890"/>
    <w:rsid w:val="001D7C48"/>
    <w:rsid w:val="001E2C42"/>
    <w:rsid w:val="001E3765"/>
    <w:rsid w:val="001E3BAF"/>
    <w:rsid w:val="001E41D0"/>
    <w:rsid w:val="001E628F"/>
    <w:rsid w:val="001E6923"/>
    <w:rsid w:val="001E7EC0"/>
    <w:rsid w:val="001F0A2F"/>
    <w:rsid w:val="001F1EF1"/>
    <w:rsid w:val="001F3B47"/>
    <w:rsid w:val="001F4492"/>
    <w:rsid w:val="001F46C3"/>
    <w:rsid w:val="001F4729"/>
    <w:rsid w:val="001F4B97"/>
    <w:rsid w:val="001F64F3"/>
    <w:rsid w:val="001F74E5"/>
    <w:rsid w:val="00200E50"/>
    <w:rsid w:val="00201524"/>
    <w:rsid w:val="00201BF7"/>
    <w:rsid w:val="002068DB"/>
    <w:rsid w:val="00207080"/>
    <w:rsid w:val="0021045C"/>
    <w:rsid w:val="002120C5"/>
    <w:rsid w:val="002123A7"/>
    <w:rsid w:val="00212BF9"/>
    <w:rsid w:val="00213156"/>
    <w:rsid w:val="00214150"/>
    <w:rsid w:val="002143D9"/>
    <w:rsid w:val="00217CDE"/>
    <w:rsid w:val="0022212B"/>
    <w:rsid w:val="00223F9C"/>
    <w:rsid w:val="002243D1"/>
    <w:rsid w:val="0022707E"/>
    <w:rsid w:val="00227270"/>
    <w:rsid w:val="002275BA"/>
    <w:rsid w:val="00227FEE"/>
    <w:rsid w:val="00230778"/>
    <w:rsid w:val="002312DB"/>
    <w:rsid w:val="00232F37"/>
    <w:rsid w:val="00233205"/>
    <w:rsid w:val="0023365E"/>
    <w:rsid w:val="0023492F"/>
    <w:rsid w:val="00234DDB"/>
    <w:rsid w:val="00235628"/>
    <w:rsid w:val="00235669"/>
    <w:rsid w:val="0024025D"/>
    <w:rsid w:val="0024096B"/>
    <w:rsid w:val="00240FC7"/>
    <w:rsid w:val="002423BF"/>
    <w:rsid w:val="00243210"/>
    <w:rsid w:val="00243F83"/>
    <w:rsid w:val="00244730"/>
    <w:rsid w:val="0024487B"/>
    <w:rsid w:val="00244B27"/>
    <w:rsid w:val="00244C86"/>
    <w:rsid w:val="00245307"/>
    <w:rsid w:val="0024768B"/>
    <w:rsid w:val="002521DE"/>
    <w:rsid w:val="0025362F"/>
    <w:rsid w:val="002558B4"/>
    <w:rsid w:val="00255B10"/>
    <w:rsid w:val="002566BD"/>
    <w:rsid w:val="002568C1"/>
    <w:rsid w:val="00257811"/>
    <w:rsid w:val="00260C90"/>
    <w:rsid w:val="00260DBE"/>
    <w:rsid w:val="00262359"/>
    <w:rsid w:val="002633C0"/>
    <w:rsid w:val="00263A2A"/>
    <w:rsid w:val="002645DB"/>
    <w:rsid w:val="00264BFE"/>
    <w:rsid w:val="00264FDC"/>
    <w:rsid w:val="00265362"/>
    <w:rsid w:val="0026661B"/>
    <w:rsid w:val="00270651"/>
    <w:rsid w:val="00273AA9"/>
    <w:rsid w:val="0027562B"/>
    <w:rsid w:val="00275EE5"/>
    <w:rsid w:val="002761FF"/>
    <w:rsid w:val="00276A4B"/>
    <w:rsid w:val="00276C80"/>
    <w:rsid w:val="00276CC0"/>
    <w:rsid w:val="00276CD7"/>
    <w:rsid w:val="00277105"/>
    <w:rsid w:val="0028006A"/>
    <w:rsid w:val="002806FD"/>
    <w:rsid w:val="00280D6C"/>
    <w:rsid w:val="00280FB6"/>
    <w:rsid w:val="00281157"/>
    <w:rsid w:val="002814A2"/>
    <w:rsid w:val="00281E17"/>
    <w:rsid w:val="00282204"/>
    <w:rsid w:val="0028328E"/>
    <w:rsid w:val="00286449"/>
    <w:rsid w:val="00291446"/>
    <w:rsid w:val="00291C28"/>
    <w:rsid w:val="00291DE0"/>
    <w:rsid w:val="0029211E"/>
    <w:rsid w:val="00293DAD"/>
    <w:rsid w:val="002941F6"/>
    <w:rsid w:val="002948B3"/>
    <w:rsid w:val="00294F82"/>
    <w:rsid w:val="00295C02"/>
    <w:rsid w:val="0029653B"/>
    <w:rsid w:val="00296F4B"/>
    <w:rsid w:val="002A04D7"/>
    <w:rsid w:val="002A12A3"/>
    <w:rsid w:val="002A3B88"/>
    <w:rsid w:val="002A4311"/>
    <w:rsid w:val="002A4E98"/>
    <w:rsid w:val="002A5431"/>
    <w:rsid w:val="002B09EE"/>
    <w:rsid w:val="002B0C44"/>
    <w:rsid w:val="002B2F2E"/>
    <w:rsid w:val="002B354B"/>
    <w:rsid w:val="002B41EB"/>
    <w:rsid w:val="002B45E5"/>
    <w:rsid w:val="002B5614"/>
    <w:rsid w:val="002B7144"/>
    <w:rsid w:val="002C0E60"/>
    <w:rsid w:val="002C137A"/>
    <w:rsid w:val="002C1783"/>
    <w:rsid w:val="002C1DF6"/>
    <w:rsid w:val="002C2BFC"/>
    <w:rsid w:val="002C365E"/>
    <w:rsid w:val="002C3D1C"/>
    <w:rsid w:val="002C406B"/>
    <w:rsid w:val="002C40D6"/>
    <w:rsid w:val="002C57C2"/>
    <w:rsid w:val="002C693E"/>
    <w:rsid w:val="002C70D0"/>
    <w:rsid w:val="002C742F"/>
    <w:rsid w:val="002C7820"/>
    <w:rsid w:val="002D0472"/>
    <w:rsid w:val="002D0A30"/>
    <w:rsid w:val="002D0A6C"/>
    <w:rsid w:val="002D190F"/>
    <w:rsid w:val="002D1AEB"/>
    <w:rsid w:val="002D1EB3"/>
    <w:rsid w:val="002D2513"/>
    <w:rsid w:val="002D26A2"/>
    <w:rsid w:val="002D3ACB"/>
    <w:rsid w:val="002D4D03"/>
    <w:rsid w:val="002D4F5F"/>
    <w:rsid w:val="002D77C1"/>
    <w:rsid w:val="002D7C20"/>
    <w:rsid w:val="002E0815"/>
    <w:rsid w:val="002E0D42"/>
    <w:rsid w:val="002E20E6"/>
    <w:rsid w:val="002E22E4"/>
    <w:rsid w:val="002E339A"/>
    <w:rsid w:val="002E4BEF"/>
    <w:rsid w:val="002E6916"/>
    <w:rsid w:val="002E706C"/>
    <w:rsid w:val="002E7276"/>
    <w:rsid w:val="002F2568"/>
    <w:rsid w:val="002F7BC4"/>
    <w:rsid w:val="002F7D89"/>
    <w:rsid w:val="00301857"/>
    <w:rsid w:val="0030194B"/>
    <w:rsid w:val="00301AF4"/>
    <w:rsid w:val="00302858"/>
    <w:rsid w:val="00305DD1"/>
    <w:rsid w:val="00306168"/>
    <w:rsid w:val="0030701B"/>
    <w:rsid w:val="0030724D"/>
    <w:rsid w:val="003077B3"/>
    <w:rsid w:val="00310818"/>
    <w:rsid w:val="00313B92"/>
    <w:rsid w:val="00313C58"/>
    <w:rsid w:val="003164A1"/>
    <w:rsid w:val="003166DA"/>
    <w:rsid w:val="003168F7"/>
    <w:rsid w:val="00316A24"/>
    <w:rsid w:val="00316EC9"/>
    <w:rsid w:val="0032191D"/>
    <w:rsid w:val="00322B0E"/>
    <w:rsid w:val="00323207"/>
    <w:rsid w:val="00323974"/>
    <w:rsid w:val="00323C89"/>
    <w:rsid w:val="00324BA5"/>
    <w:rsid w:val="0032522E"/>
    <w:rsid w:val="003255CF"/>
    <w:rsid w:val="00327363"/>
    <w:rsid w:val="00330DD4"/>
    <w:rsid w:val="00331081"/>
    <w:rsid w:val="003312E1"/>
    <w:rsid w:val="003315C2"/>
    <w:rsid w:val="00331C1B"/>
    <w:rsid w:val="00332937"/>
    <w:rsid w:val="00333645"/>
    <w:rsid w:val="00333848"/>
    <w:rsid w:val="003343DB"/>
    <w:rsid w:val="00334749"/>
    <w:rsid w:val="00336B24"/>
    <w:rsid w:val="003374A1"/>
    <w:rsid w:val="00341200"/>
    <w:rsid w:val="00341874"/>
    <w:rsid w:val="00342F4B"/>
    <w:rsid w:val="003442F7"/>
    <w:rsid w:val="00345303"/>
    <w:rsid w:val="00345407"/>
    <w:rsid w:val="00345593"/>
    <w:rsid w:val="0034778F"/>
    <w:rsid w:val="00350700"/>
    <w:rsid w:val="00353DB0"/>
    <w:rsid w:val="00354194"/>
    <w:rsid w:val="003544FF"/>
    <w:rsid w:val="00356348"/>
    <w:rsid w:val="00356ACD"/>
    <w:rsid w:val="00357220"/>
    <w:rsid w:val="003572D9"/>
    <w:rsid w:val="00361F97"/>
    <w:rsid w:val="00362AEC"/>
    <w:rsid w:val="00362C8A"/>
    <w:rsid w:val="00363036"/>
    <w:rsid w:val="003640EF"/>
    <w:rsid w:val="00364293"/>
    <w:rsid w:val="00364AB6"/>
    <w:rsid w:val="00364C16"/>
    <w:rsid w:val="003653B2"/>
    <w:rsid w:val="00365A05"/>
    <w:rsid w:val="003661D4"/>
    <w:rsid w:val="00366C57"/>
    <w:rsid w:val="00367238"/>
    <w:rsid w:val="0037027A"/>
    <w:rsid w:val="0037271B"/>
    <w:rsid w:val="00374FF0"/>
    <w:rsid w:val="00376064"/>
    <w:rsid w:val="0037754F"/>
    <w:rsid w:val="00377F1E"/>
    <w:rsid w:val="00380E7C"/>
    <w:rsid w:val="00382490"/>
    <w:rsid w:val="003827C0"/>
    <w:rsid w:val="003856F3"/>
    <w:rsid w:val="00386B69"/>
    <w:rsid w:val="00386B73"/>
    <w:rsid w:val="00387120"/>
    <w:rsid w:val="003876A0"/>
    <w:rsid w:val="00387782"/>
    <w:rsid w:val="00390CB2"/>
    <w:rsid w:val="00391825"/>
    <w:rsid w:val="00391B10"/>
    <w:rsid w:val="003940B0"/>
    <w:rsid w:val="003940FA"/>
    <w:rsid w:val="003941F2"/>
    <w:rsid w:val="00395A5E"/>
    <w:rsid w:val="00395F32"/>
    <w:rsid w:val="00396AB0"/>
    <w:rsid w:val="00396EE5"/>
    <w:rsid w:val="0039758D"/>
    <w:rsid w:val="003A0199"/>
    <w:rsid w:val="003A04DC"/>
    <w:rsid w:val="003A2522"/>
    <w:rsid w:val="003A2661"/>
    <w:rsid w:val="003A3F07"/>
    <w:rsid w:val="003A467C"/>
    <w:rsid w:val="003A4BF1"/>
    <w:rsid w:val="003A6738"/>
    <w:rsid w:val="003A6FC0"/>
    <w:rsid w:val="003A7C57"/>
    <w:rsid w:val="003A7CB5"/>
    <w:rsid w:val="003B426F"/>
    <w:rsid w:val="003B44E3"/>
    <w:rsid w:val="003B4556"/>
    <w:rsid w:val="003B661B"/>
    <w:rsid w:val="003C16DE"/>
    <w:rsid w:val="003C1E6A"/>
    <w:rsid w:val="003C2820"/>
    <w:rsid w:val="003C2D87"/>
    <w:rsid w:val="003C303E"/>
    <w:rsid w:val="003C3462"/>
    <w:rsid w:val="003C3FB0"/>
    <w:rsid w:val="003C3FCD"/>
    <w:rsid w:val="003C585C"/>
    <w:rsid w:val="003C7F2D"/>
    <w:rsid w:val="003D072F"/>
    <w:rsid w:val="003D1B59"/>
    <w:rsid w:val="003D23B5"/>
    <w:rsid w:val="003D29F5"/>
    <w:rsid w:val="003D321D"/>
    <w:rsid w:val="003D332B"/>
    <w:rsid w:val="003D3A4D"/>
    <w:rsid w:val="003D3C18"/>
    <w:rsid w:val="003D3F81"/>
    <w:rsid w:val="003E004F"/>
    <w:rsid w:val="003E03BD"/>
    <w:rsid w:val="003E0903"/>
    <w:rsid w:val="003E0C2E"/>
    <w:rsid w:val="003E372F"/>
    <w:rsid w:val="003E5F87"/>
    <w:rsid w:val="003E63FB"/>
    <w:rsid w:val="003E72E3"/>
    <w:rsid w:val="003E7E79"/>
    <w:rsid w:val="003F0343"/>
    <w:rsid w:val="003F085B"/>
    <w:rsid w:val="003F2C64"/>
    <w:rsid w:val="003F36A2"/>
    <w:rsid w:val="003F3A4B"/>
    <w:rsid w:val="003F44F8"/>
    <w:rsid w:val="003F4E50"/>
    <w:rsid w:val="003F5610"/>
    <w:rsid w:val="003F7D18"/>
    <w:rsid w:val="00401DA8"/>
    <w:rsid w:val="004025B4"/>
    <w:rsid w:val="0040290B"/>
    <w:rsid w:val="00402ACD"/>
    <w:rsid w:val="004031A6"/>
    <w:rsid w:val="0040431C"/>
    <w:rsid w:val="00404555"/>
    <w:rsid w:val="00404928"/>
    <w:rsid w:val="00405E58"/>
    <w:rsid w:val="00406FAE"/>
    <w:rsid w:val="0040771D"/>
    <w:rsid w:val="00410359"/>
    <w:rsid w:val="00410A77"/>
    <w:rsid w:val="0041220C"/>
    <w:rsid w:val="0041281C"/>
    <w:rsid w:val="0041546E"/>
    <w:rsid w:val="00415C11"/>
    <w:rsid w:val="00416734"/>
    <w:rsid w:val="00417B17"/>
    <w:rsid w:val="00417DF1"/>
    <w:rsid w:val="004204E4"/>
    <w:rsid w:val="00420526"/>
    <w:rsid w:val="00421DE9"/>
    <w:rsid w:val="00422715"/>
    <w:rsid w:val="004232CA"/>
    <w:rsid w:val="00424D87"/>
    <w:rsid w:val="00425F7D"/>
    <w:rsid w:val="0042659C"/>
    <w:rsid w:val="00426B64"/>
    <w:rsid w:val="004273BF"/>
    <w:rsid w:val="004276DF"/>
    <w:rsid w:val="00427EF7"/>
    <w:rsid w:val="00432B82"/>
    <w:rsid w:val="0043360D"/>
    <w:rsid w:val="00434C2B"/>
    <w:rsid w:val="00437E44"/>
    <w:rsid w:val="00437E6C"/>
    <w:rsid w:val="00441165"/>
    <w:rsid w:val="00441992"/>
    <w:rsid w:val="004424ED"/>
    <w:rsid w:val="00445292"/>
    <w:rsid w:val="00445A1C"/>
    <w:rsid w:val="00445D36"/>
    <w:rsid w:val="00451B8D"/>
    <w:rsid w:val="00452989"/>
    <w:rsid w:val="00453578"/>
    <w:rsid w:val="00453D84"/>
    <w:rsid w:val="00454899"/>
    <w:rsid w:val="00454BA2"/>
    <w:rsid w:val="00454C1A"/>
    <w:rsid w:val="0045528C"/>
    <w:rsid w:val="00455BE5"/>
    <w:rsid w:val="00457AC4"/>
    <w:rsid w:val="00460F88"/>
    <w:rsid w:val="00462815"/>
    <w:rsid w:val="0046445F"/>
    <w:rsid w:val="00464D9F"/>
    <w:rsid w:val="00472421"/>
    <w:rsid w:val="004729A9"/>
    <w:rsid w:val="00472FD1"/>
    <w:rsid w:val="004733B0"/>
    <w:rsid w:val="00473739"/>
    <w:rsid w:val="0047420B"/>
    <w:rsid w:val="00474764"/>
    <w:rsid w:val="00474D3F"/>
    <w:rsid w:val="00475395"/>
    <w:rsid w:val="004767CB"/>
    <w:rsid w:val="00480481"/>
    <w:rsid w:val="00480956"/>
    <w:rsid w:val="00480B42"/>
    <w:rsid w:val="0048150D"/>
    <w:rsid w:val="004825C6"/>
    <w:rsid w:val="004828CB"/>
    <w:rsid w:val="00484C8D"/>
    <w:rsid w:val="00486026"/>
    <w:rsid w:val="004909C2"/>
    <w:rsid w:val="00490D96"/>
    <w:rsid w:val="00491339"/>
    <w:rsid w:val="0049266B"/>
    <w:rsid w:val="00492C13"/>
    <w:rsid w:val="004931E9"/>
    <w:rsid w:val="00495547"/>
    <w:rsid w:val="00495B37"/>
    <w:rsid w:val="00496629"/>
    <w:rsid w:val="00496E88"/>
    <w:rsid w:val="00497CB9"/>
    <w:rsid w:val="004A02A9"/>
    <w:rsid w:val="004A0369"/>
    <w:rsid w:val="004A1D95"/>
    <w:rsid w:val="004A23C0"/>
    <w:rsid w:val="004A26EA"/>
    <w:rsid w:val="004A32C7"/>
    <w:rsid w:val="004A357E"/>
    <w:rsid w:val="004A3F71"/>
    <w:rsid w:val="004A573D"/>
    <w:rsid w:val="004B1F97"/>
    <w:rsid w:val="004B3335"/>
    <w:rsid w:val="004B3515"/>
    <w:rsid w:val="004B3B74"/>
    <w:rsid w:val="004B4954"/>
    <w:rsid w:val="004B49BA"/>
    <w:rsid w:val="004B76EF"/>
    <w:rsid w:val="004B7C41"/>
    <w:rsid w:val="004B7FD1"/>
    <w:rsid w:val="004C04FC"/>
    <w:rsid w:val="004C09FC"/>
    <w:rsid w:val="004C25A9"/>
    <w:rsid w:val="004C2FD6"/>
    <w:rsid w:val="004C3B47"/>
    <w:rsid w:val="004C4266"/>
    <w:rsid w:val="004C6624"/>
    <w:rsid w:val="004C70DD"/>
    <w:rsid w:val="004D041E"/>
    <w:rsid w:val="004D0C9E"/>
    <w:rsid w:val="004D4470"/>
    <w:rsid w:val="004D5223"/>
    <w:rsid w:val="004D53BE"/>
    <w:rsid w:val="004D53E3"/>
    <w:rsid w:val="004D6B98"/>
    <w:rsid w:val="004D6F0D"/>
    <w:rsid w:val="004D7C55"/>
    <w:rsid w:val="004D7C5B"/>
    <w:rsid w:val="004E4DE1"/>
    <w:rsid w:val="004E754E"/>
    <w:rsid w:val="004F110E"/>
    <w:rsid w:val="004F11AB"/>
    <w:rsid w:val="004F1EEF"/>
    <w:rsid w:val="004F2C22"/>
    <w:rsid w:val="004F3125"/>
    <w:rsid w:val="004F4C4D"/>
    <w:rsid w:val="004F4FC9"/>
    <w:rsid w:val="004F7BD0"/>
    <w:rsid w:val="00500CA9"/>
    <w:rsid w:val="005016F5"/>
    <w:rsid w:val="00501ED0"/>
    <w:rsid w:val="005021D4"/>
    <w:rsid w:val="005025E3"/>
    <w:rsid w:val="00502928"/>
    <w:rsid w:val="00503674"/>
    <w:rsid w:val="005040EC"/>
    <w:rsid w:val="00505F97"/>
    <w:rsid w:val="005117DC"/>
    <w:rsid w:val="00511E18"/>
    <w:rsid w:val="00514024"/>
    <w:rsid w:val="00514D73"/>
    <w:rsid w:val="00515908"/>
    <w:rsid w:val="0051691D"/>
    <w:rsid w:val="00522ED5"/>
    <w:rsid w:val="0052306F"/>
    <w:rsid w:val="00524641"/>
    <w:rsid w:val="00525BC6"/>
    <w:rsid w:val="00526C2F"/>
    <w:rsid w:val="00526E57"/>
    <w:rsid w:val="00530297"/>
    <w:rsid w:val="00530BC6"/>
    <w:rsid w:val="00531A24"/>
    <w:rsid w:val="00531FBE"/>
    <w:rsid w:val="00532280"/>
    <w:rsid w:val="0053698D"/>
    <w:rsid w:val="005373B4"/>
    <w:rsid w:val="00537926"/>
    <w:rsid w:val="005405DC"/>
    <w:rsid w:val="00540D4E"/>
    <w:rsid w:val="00541F02"/>
    <w:rsid w:val="00542A03"/>
    <w:rsid w:val="00542B2D"/>
    <w:rsid w:val="00542B8C"/>
    <w:rsid w:val="0054475C"/>
    <w:rsid w:val="0054613C"/>
    <w:rsid w:val="00546269"/>
    <w:rsid w:val="0054676E"/>
    <w:rsid w:val="00547933"/>
    <w:rsid w:val="00550C8D"/>
    <w:rsid w:val="00552768"/>
    <w:rsid w:val="00556BC9"/>
    <w:rsid w:val="00556FB3"/>
    <w:rsid w:val="00560491"/>
    <w:rsid w:val="00561369"/>
    <w:rsid w:val="00561946"/>
    <w:rsid w:val="00562AF7"/>
    <w:rsid w:val="0056311C"/>
    <w:rsid w:val="00565B95"/>
    <w:rsid w:val="00570291"/>
    <w:rsid w:val="005710CA"/>
    <w:rsid w:val="00571996"/>
    <w:rsid w:val="00572E20"/>
    <w:rsid w:val="00573AEC"/>
    <w:rsid w:val="00574387"/>
    <w:rsid w:val="00574D71"/>
    <w:rsid w:val="00575179"/>
    <w:rsid w:val="00575B1A"/>
    <w:rsid w:val="00576B08"/>
    <w:rsid w:val="00576FDA"/>
    <w:rsid w:val="00577E4F"/>
    <w:rsid w:val="00580879"/>
    <w:rsid w:val="00580FE4"/>
    <w:rsid w:val="0058148F"/>
    <w:rsid w:val="00584678"/>
    <w:rsid w:val="00586026"/>
    <w:rsid w:val="00586193"/>
    <w:rsid w:val="005867FE"/>
    <w:rsid w:val="00586E3D"/>
    <w:rsid w:val="0058777A"/>
    <w:rsid w:val="00590D14"/>
    <w:rsid w:val="00593E3C"/>
    <w:rsid w:val="005954E6"/>
    <w:rsid w:val="00597658"/>
    <w:rsid w:val="005A049F"/>
    <w:rsid w:val="005A2C2A"/>
    <w:rsid w:val="005A3CBF"/>
    <w:rsid w:val="005A41E2"/>
    <w:rsid w:val="005A4299"/>
    <w:rsid w:val="005A4860"/>
    <w:rsid w:val="005A4F0E"/>
    <w:rsid w:val="005A5F49"/>
    <w:rsid w:val="005B088F"/>
    <w:rsid w:val="005B195B"/>
    <w:rsid w:val="005B2139"/>
    <w:rsid w:val="005B3168"/>
    <w:rsid w:val="005B3539"/>
    <w:rsid w:val="005B3F91"/>
    <w:rsid w:val="005B4C34"/>
    <w:rsid w:val="005B52B2"/>
    <w:rsid w:val="005B5FAC"/>
    <w:rsid w:val="005B7A40"/>
    <w:rsid w:val="005C0603"/>
    <w:rsid w:val="005C0B07"/>
    <w:rsid w:val="005C0FFF"/>
    <w:rsid w:val="005C3504"/>
    <w:rsid w:val="005C3757"/>
    <w:rsid w:val="005C3DC5"/>
    <w:rsid w:val="005C5889"/>
    <w:rsid w:val="005C5DA1"/>
    <w:rsid w:val="005D012A"/>
    <w:rsid w:val="005D029D"/>
    <w:rsid w:val="005D0808"/>
    <w:rsid w:val="005D0B5F"/>
    <w:rsid w:val="005D2480"/>
    <w:rsid w:val="005D4B9C"/>
    <w:rsid w:val="005D5740"/>
    <w:rsid w:val="005D5A10"/>
    <w:rsid w:val="005D5B19"/>
    <w:rsid w:val="005D5C37"/>
    <w:rsid w:val="005D5F08"/>
    <w:rsid w:val="005D6921"/>
    <w:rsid w:val="005D6B28"/>
    <w:rsid w:val="005D7035"/>
    <w:rsid w:val="005E0670"/>
    <w:rsid w:val="005E0697"/>
    <w:rsid w:val="005E18B1"/>
    <w:rsid w:val="005E1D80"/>
    <w:rsid w:val="005E3786"/>
    <w:rsid w:val="005E4EBD"/>
    <w:rsid w:val="005E6413"/>
    <w:rsid w:val="005E69E6"/>
    <w:rsid w:val="005E7705"/>
    <w:rsid w:val="005F2A56"/>
    <w:rsid w:val="005F319A"/>
    <w:rsid w:val="005F733D"/>
    <w:rsid w:val="005F7CFE"/>
    <w:rsid w:val="006001CA"/>
    <w:rsid w:val="006005D2"/>
    <w:rsid w:val="006007DC"/>
    <w:rsid w:val="00601FBC"/>
    <w:rsid w:val="00602DA3"/>
    <w:rsid w:val="006037C4"/>
    <w:rsid w:val="0060406C"/>
    <w:rsid w:val="006054F3"/>
    <w:rsid w:val="0060566A"/>
    <w:rsid w:val="00606613"/>
    <w:rsid w:val="00607152"/>
    <w:rsid w:val="00607508"/>
    <w:rsid w:val="006103CC"/>
    <w:rsid w:val="006116B9"/>
    <w:rsid w:val="00611B2F"/>
    <w:rsid w:val="00613028"/>
    <w:rsid w:val="00613B4F"/>
    <w:rsid w:val="00614F3B"/>
    <w:rsid w:val="00617FA9"/>
    <w:rsid w:val="00620138"/>
    <w:rsid w:val="00620A5D"/>
    <w:rsid w:val="00621311"/>
    <w:rsid w:val="00623342"/>
    <w:rsid w:val="006250D1"/>
    <w:rsid w:val="0062591E"/>
    <w:rsid w:val="00626CE0"/>
    <w:rsid w:val="00627E32"/>
    <w:rsid w:val="00630BB9"/>
    <w:rsid w:val="0063219D"/>
    <w:rsid w:val="006339A6"/>
    <w:rsid w:val="00635558"/>
    <w:rsid w:val="00635FE1"/>
    <w:rsid w:val="006363FF"/>
    <w:rsid w:val="006366E1"/>
    <w:rsid w:val="00637CF1"/>
    <w:rsid w:val="00643E9A"/>
    <w:rsid w:val="00645340"/>
    <w:rsid w:val="00645D57"/>
    <w:rsid w:val="006461E1"/>
    <w:rsid w:val="006464E5"/>
    <w:rsid w:val="00656967"/>
    <w:rsid w:val="00657535"/>
    <w:rsid w:val="00657A8A"/>
    <w:rsid w:val="00661D8F"/>
    <w:rsid w:val="0066291E"/>
    <w:rsid w:val="006629C8"/>
    <w:rsid w:val="0066333C"/>
    <w:rsid w:val="006644AC"/>
    <w:rsid w:val="006646B7"/>
    <w:rsid w:val="00667C45"/>
    <w:rsid w:val="00667C98"/>
    <w:rsid w:val="00670808"/>
    <w:rsid w:val="00673755"/>
    <w:rsid w:val="00674DEE"/>
    <w:rsid w:val="006755CE"/>
    <w:rsid w:val="006765A9"/>
    <w:rsid w:val="00676EE2"/>
    <w:rsid w:val="00681470"/>
    <w:rsid w:val="006833B7"/>
    <w:rsid w:val="006836D6"/>
    <w:rsid w:val="00683AAD"/>
    <w:rsid w:val="00684AC1"/>
    <w:rsid w:val="006852FA"/>
    <w:rsid w:val="00686202"/>
    <w:rsid w:val="00686BC2"/>
    <w:rsid w:val="006872D5"/>
    <w:rsid w:val="0068791A"/>
    <w:rsid w:val="00687F10"/>
    <w:rsid w:val="00692AE4"/>
    <w:rsid w:val="0069366C"/>
    <w:rsid w:val="0069386B"/>
    <w:rsid w:val="00693E51"/>
    <w:rsid w:val="006947EC"/>
    <w:rsid w:val="006947F6"/>
    <w:rsid w:val="006951FA"/>
    <w:rsid w:val="00695931"/>
    <w:rsid w:val="00695A02"/>
    <w:rsid w:val="006971B0"/>
    <w:rsid w:val="00697DA5"/>
    <w:rsid w:val="00697FD0"/>
    <w:rsid w:val="006A0B04"/>
    <w:rsid w:val="006A20C0"/>
    <w:rsid w:val="006A2280"/>
    <w:rsid w:val="006A26B5"/>
    <w:rsid w:val="006A34CA"/>
    <w:rsid w:val="006A3DD5"/>
    <w:rsid w:val="006A40D0"/>
    <w:rsid w:val="006A429F"/>
    <w:rsid w:val="006A49C6"/>
    <w:rsid w:val="006A5574"/>
    <w:rsid w:val="006A78DD"/>
    <w:rsid w:val="006B0B2C"/>
    <w:rsid w:val="006B11D5"/>
    <w:rsid w:val="006B200D"/>
    <w:rsid w:val="006B37C5"/>
    <w:rsid w:val="006B4AFE"/>
    <w:rsid w:val="006B6BE6"/>
    <w:rsid w:val="006B7CE1"/>
    <w:rsid w:val="006C0929"/>
    <w:rsid w:val="006C12C2"/>
    <w:rsid w:val="006C234A"/>
    <w:rsid w:val="006C28BC"/>
    <w:rsid w:val="006C295D"/>
    <w:rsid w:val="006C2F8B"/>
    <w:rsid w:val="006C4338"/>
    <w:rsid w:val="006C44CC"/>
    <w:rsid w:val="006C46A4"/>
    <w:rsid w:val="006C4EDC"/>
    <w:rsid w:val="006C5167"/>
    <w:rsid w:val="006C6C35"/>
    <w:rsid w:val="006C6E5D"/>
    <w:rsid w:val="006C7C1B"/>
    <w:rsid w:val="006C7FF9"/>
    <w:rsid w:val="006D02D2"/>
    <w:rsid w:val="006D034E"/>
    <w:rsid w:val="006D0C87"/>
    <w:rsid w:val="006D110C"/>
    <w:rsid w:val="006D1C15"/>
    <w:rsid w:val="006D26DD"/>
    <w:rsid w:val="006D4FF5"/>
    <w:rsid w:val="006D5183"/>
    <w:rsid w:val="006D5478"/>
    <w:rsid w:val="006D55F8"/>
    <w:rsid w:val="006D5B8D"/>
    <w:rsid w:val="006E1CE2"/>
    <w:rsid w:val="006E1D8A"/>
    <w:rsid w:val="006E35E6"/>
    <w:rsid w:val="006E3C06"/>
    <w:rsid w:val="006E4A3F"/>
    <w:rsid w:val="006E5A61"/>
    <w:rsid w:val="006E5D98"/>
    <w:rsid w:val="006E624A"/>
    <w:rsid w:val="006F04A3"/>
    <w:rsid w:val="006F0AFB"/>
    <w:rsid w:val="006F19E1"/>
    <w:rsid w:val="006F1F98"/>
    <w:rsid w:val="006F39E7"/>
    <w:rsid w:val="006F683C"/>
    <w:rsid w:val="006F7478"/>
    <w:rsid w:val="007007AB"/>
    <w:rsid w:val="0070420E"/>
    <w:rsid w:val="0070486E"/>
    <w:rsid w:val="007052F2"/>
    <w:rsid w:val="0071176B"/>
    <w:rsid w:val="0071192E"/>
    <w:rsid w:val="007125C9"/>
    <w:rsid w:val="007129A1"/>
    <w:rsid w:val="007129B6"/>
    <w:rsid w:val="00712F89"/>
    <w:rsid w:val="00713447"/>
    <w:rsid w:val="00715CB6"/>
    <w:rsid w:val="00716044"/>
    <w:rsid w:val="007171E9"/>
    <w:rsid w:val="00717E28"/>
    <w:rsid w:val="00720B5F"/>
    <w:rsid w:val="00721748"/>
    <w:rsid w:val="007222B1"/>
    <w:rsid w:val="00723109"/>
    <w:rsid w:val="00723A45"/>
    <w:rsid w:val="00725CFC"/>
    <w:rsid w:val="00725EBA"/>
    <w:rsid w:val="00726310"/>
    <w:rsid w:val="00726AF1"/>
    <w:rsid w:val="0073092F"/>
    <w:rsid w:val="00732EF0"/>
    <w:rsid w:val="00734A5D"/>
    <w:rsid w:val="00734BBD"/>
    <w:rsid w:val="0073741B"/>
    <w:rsid w:val="0074047C"/>
    <w:rsid w:val="00740DD5"/>
    <w:rsid w:val="007428DA"/>
    <w:rsid w:val="00743FF4"/>
    <w:rsid w:val="007453D1"/>
    <w:rsid w:val="0074636D"/>
    <w:rsid w:val="00747AFC"/>
    <w:rsid w:val="007512AA"/>
    <w:rsid w:val="0075376B"/>
    <w:rsid w:val="00754137"/>
    <w:rsid w:val="00755176"/>
    <w:rsid w:val="0075553E"/>
    <w:rsid w:val="00755E2F"/>
    <w:rsid w:val="007574C5"/>
    <w:rsid w:val="00757610"/>
    <w:rsid w:val="00757DAA"/>
    <w:rsid w:val="00760617"/>
    <w:rsid w:val="0076097F"/>
    <w:rsid w:val="007609A2"/>
    <w:rsid w:val="0076201C"/>
    <w:rsid w:val="00763452"/>
    <w:rsid w:val="00763F04"/>
    <w:rsid w:val="00764BA1"/>
    <w:rsid w:val="00767A47"/>
    <w:rsid w:val="0077004D"/>
    <w:rsid w:val="00770EA9"/>
    <w:rsid w:val="0077161C"/>
    <w:rsid w:val="00771947"/>
    <w:rsid w:val="007725E4"/>
    <w:rsid w:val="00772E9A"/>
    <w:rsid w:val="00772FEA"/>
    <w:rsid w:val="007735AF"/>
    <w:rsid w:val="00773689"/>
    <w:rsid w:val="007736F1"/>
    <w:rsid w:val="007742E0"/>
    <w:rsid w:val="00774768"/>
    <w:rsid w:val="007762D8"/>
    <w:rsid w:val="00776342"/>
    <w:rsid w:val="007771E3"/>
    <w:rsid w:val="007826D0"/>
    <w:rsid w:val="00783BF8"/>
    <w:rsid w:val="00784DEA"/>
    <w:rsid w:val="00785614"/>
    <w:rsid w:val="00785C38"/>
    <w:rsid w:val="00787166"/>
    <w:rsid w:val="00792980"/>
    <w:rsid w:val="00794E62"/>
    <w:rsid w:val="00795C50"/>
    <w:rsid w:val="007A014B"/>
    <w:rsid w:val="007A0E8E"/>
    <w:rsid w:val="007A12E6"/>
    <w:rsid w:val="007A1B13"/>
    <w:rsid w:val="007A2A96"/>
    <w:rsid w:val="007A2EAD"/>
    <w:rsid w:val="007A3905"/>
    <w:rsid w:val="007A39DA"/>
    <w:rsid w:val="007A3D7F"/>
    <w:rsid w:val="007A48F9"/>
    <w:rsid w:val="007A623F"/>
    <w:rsid w:val="007A642F"/>
    <w:rsid w:val="007B0189"/>
    <w:rsid w:val="007B1A73"/>
    <w:rsid w:val="007B2188"/>
    <w:rsid w:val="007B2377"/>
    <w:rsid w:val="007B294F"/>
    <w:rsid w:val="007B3701"/>
    <w:rsid w:val="007B398A"/>
    <w:rsid w:val="007B5A4F"/>
    <w:rsid w:val="007B64B6"/>
    <w:rsid w:val="007B70B7"/>
    <w:rsid w:val="007B70CC"/>
    <w:rsid w:val="007C091D"/>
    <w:rsid w:val="007C0C76"/>
    <w:rsid w:val="007C1AB4"/>
    <w:rsid w:val="007C2DAC"/>
    <w:rsid w:val="007C2F0B"/>
    <w:rsid w:val="007C43F9"/>
    <w:rsid w:val="007D039D"/>
    <w:rsid w:val="007D2206"/>
    <w:rsid w:val="007D2B68"/>
    <w:rsid w:val="007D2C7D"/>
    <w:rsid w:val="007D3D8D"/>
    <w:rsid w:val="007D506F"/>
    <w:rsid w:val="007D534D"/>
    <w:rsid w:val="007D5EA2"/>
    <w:rsid w:val="007D6172"/>
    <w:rsid w:val="007D673D"/>
    <w:rsid w:val="007E093C"/>
    <w:rsid w:val="007E516A"/>
    <w:rsid w:val="007E52D9"/>
    <w:rsid w:val="007E5412"/>
    <w:rsid w:val="007E5844"/>
    <w:rsid w:val="007E5D34"/>
    <w:rsid w:val="007E5D58"/>
    <w:rsid w:val="007E77B3"/>
    <w:rsid w:val="007F6B1F"/>
    <w:rsid w:val="007F6CAA"/>
    <w:rsid w:val="007F7006"/>
    <w:rsid w:val="007F7D54"/>
    <w:rsid w:val="0080119F"/>
    <w:rsid w:val="0080143E"/>
    <w:rsid w:val="008016D3"/>
    <w:rsid w:val="0080171A"/>
    <w:rsid w:val="00802AFF"/>
    <w:rsid w:val="008031D6"/>
    <w:rsid w:val="00803F7A"/>
    <w:rsid w:val="008075BA"/>
    <w:rsid w:val="0080791E"/>
    <w:rsid w:val="008100A1"/>
    <w:rsid w:val="00810137"/>
    <w:rsid w:val="00811225"/>
    <w:rsid w:val="00811311"/>
    <w:rsid w:val="0081428F"/>
    <w:rsid w:val="00814F43"/>
    <w:rsid w:val="0081541E"/>
    <w:rsid w:val="00815904"/>
    <w:rsid w:val="00815DFC"/>
    <w:rsid w:val="00816EC3"/>
    <w:rsid w:val="0082037B"/>
    <w:rsid w:val="0082288D"/>
    <w:rsid w:val="00824791"/>
    <w:rsid w:val="00824BBF"/>
    <w:rsid w:val="00826FB8"/>
    <w:rsid w:val="0083080A"/>
    <w:rsid w:val="0083148E"/>
    <w:rsid w:val="00832499"/>
    <w:rsid w:val="00833155"/>
    <w:rsid w:val="00834343"/>
    <w:rsid w:val="00834E6F"/>
    <w:rsid w:val="00836484"/>
    <w:rsid w:val="00842535"/>
    <w:rsid w:val="008438A3"/>
    <w:rsid w:val="0084482C"/>
    <w:rsid w:val="0084643E"/>
    <w:rsid w:val="00846580"/>
    <w:rsid w:val="00847EBD"/>
    <w:rsid w:val="008510AE"/>
    <w:rsid w:val="00851468"/>
    <w:rsid w:val="00852106"/>
    <w:rsid w:val="0085242A"/>
    <w:rsid w:val="00852FF7"/>
    <w:rsid w:val="00853FF3"/>
    <w:rsid w:val="00854D00"/>
    <w:rsid w:val="00854FE6"/>
    <w:rsid w:val="00855A90"/>
    <w:rsid w:val="00857BE0"/>
    <w:rsid w:val="0086056A"/>
    <w:rsid w:val="00860D05"/>
    <w:rsid w:val="00860FE4"/>
    <w:rsid w:val="00861877"/>
    <w:rsid w:val="00861BEA"/>
    <w:rsid w:val="00861F4B"/>
    <w:rsid w:val="0086367A"/>
    <w:rsid w:val="00863D57"/>
    <w:rsid w:val="00863EB6"/>
    <w:rsid w:val="0086401A"/>
    <w:rsid w:val="00864C94"/>
    <w:rsid w:val="008660E5"/>
    <w:rsid w:val="00866561"/>
    <w:rsid w:val="008665E5"/>
    <w:rsid w:val="00867452"/>
    <w:rsid w:val="00871FDE"/>
    <w:rsid w:val="008731F7"/>
    <w:rsid w:val="00873CC6"/>
    <w:rsid w:val="00874B6C"/>
    <w:rsid w:val="008766D1"/>
    <w:rsid w:val="00876BDE"/>
    <w:rsid w:val="00877A59"/>
    <w:rsid w:val="00877BE9"/>
    <w:rsid w:val="00881628"/>
    <w:rsid w:val="00881EEE"/>
    <w:rsid w:val="008821DB"/>
    <w:rsid w:val="0088278F"/>
    <w:rsid w:val="00882B8B"/>
    <w:rsid w:val="00883CE9"/>
    <w:rsid w:val="008845F5"/>
    <w:rsid w:val="00885153"/>
    <w:rsid w:val="008855CF"/>
    <w:rsid w:val="00885B0B"/>
    <w:rsid w:val="00886319"/>
    <w:rsid w:val="00886902"/>
    <w:rsid w:val="00886F8A"/>
    <w:rsid w:val="0088787E"/>
    <w:rsid w:val="00887F5D"/>
    <w:rsid w:val="00890A97"/>
    <w:rsid w:val="00891302"/>
    <w:rsid w:val="00891498"/>
    <w:rsid w:val="00891B7B"/>
    <w:rsid w:val="0089353F"/>
    <w:rsid w:val="00893B1B"/>
    <w:rsid w:val="00893CDE"/>
    <w:rsid w:val="008948AC"/>
    <w:rsid w:val="00896293"/>
    <w:rsid w:val="008969E7"/>
    <w:rsid w:val="008974B4"/>
    <w:rsid w:val="00897B77"/>
    <w:rsid w:val="008A12ED"/>
    <w:rsid w:val="008A1605"/>
    <w:rsid w:val="008A2382"/>
    <w:rsid w:val="008A3A09"/>
    <w:rsid w:val="008A3B3B"/>
    <w:rsid w:val="008A66D5"/>
    <w:rsid w:val="008A726D"/>
    <w:rsid w:val="008B02AF"/>
    <w:rsid w:val="008B052C"/>
    <w:rsid w:val="008B07EB"/>
    <w:rsid w:val="008B0DD5"/>
    <w:rsid w:val="008B20B5"/>
    <w:rsid w:val="008B517C"/>
    <w:rsid w:val="008B617A"/>
    <w:rsid w:val="008B7A41"/>
    <w:rsid w:val="008B7CE1"/>
    <w:rsid w:val="008C0AE0"/>
    <w:rsid w:val="008C0DA0"/>
    <w:rsid w:val="008C1005"/>
    <w:rsid w:val="008C16C7"/>
    <w:rsid w:val="008C184E"/>
    <w:rsid w:val="008C3572"/>
    <w:rsid w:val="008C48D5"/>
    <w:rsid w:val="008C4A6F"/>
    <w:rsid w:val="008C5A08"/>
    <w:rsid w:val="008C5E84"/>
    <w:rsid w:val="008C7CDB"/>
    <w:rsid w:val="008D193C"/>
    <w:rsid w:val="008D39BE"/>
    <w:rsid w:val="008D3AF4"/>
    <w:rsid w:val="008D3DC2"/>
    <w:rsid w:val="008D488C"/>
    <w:rsid w:val="008D4AB8"/>
    <w:rsid w:val="008D7279"/>
    <w:rsid w:val="008E0404"/>
    <w:rsid w:val="008E0F97"/>
    <w:rsid w:val="008E1ACD"/>
    <w:rsid w:val="008E1F97"/>
    <w:rsid w:val="008E25EA"/>
    <w:rsid w:val="008E2DCB"/>
    <w:rsid w:val="008E2FB0"/>
    <w:rsid w:val="008E3133"/>
    <w:rsid w:val="008E3DDD"/>
    <w:rsid w:val="008E42C7"/>
    <w:rsid w:val="008E4390"/>
    <w:rsid w:val="008E4557"/>
    <w:rsid w:val="008E6169"/>
    <w:rsid w:val="008E65DC"/>
    <w:rsid w:val="008E6F19"/>
    <w:rsid w:val="008E76E9"/>
    <w:rsid w:val="008E7B13"/>
    <w:rsid w:val="008F006D"/>
    <w:rsid w:val="008F4725"/>
    <w:rsid w:val="008F47B8"/>
    <w:rsid w:val="008F6747"/>
    <w:rsid w:val="008F78F2"/>
    <w:rsid w:val="008F790E"/>
    <w:rsid w:val="00900AA4"/>
    <w:rsid w:val="00901197"/>
    <w:rsid w:val="00902AC1"/>
    <w:rsid w:val="00902E8F"/>
    <w:rsid w:val="00905F22"/>
    <w:rsid w:val="00910DD8"/>
    <w:rsid w:val="0091151A"/>
    <w:rsid w:val="00911556"/>
    <w:rsid w:val="00911AF5"/>
    <w:rsid w:val="00914180"/>
    <w:rsid w:val="00915721"/>
    <w:rsid w:val="0092071E"/>
    <w:rsid w:val="0092189F"/>
    <w:rsid w:val="00921DE6"/>
    <w:rsid w:val="00923FAB"/>
    <w:rsid w:val="00924CF5"/>
    <w:rsid w:val="0092735C"/>
    <w:rsid w:val="00931459"/>
    <w:rsid w:val="009317F4"/>
    <w:rsid w:val="00933537"/>
    <w:rsid w:val="00934692"/>
    <w:rsid w:val="009347D5"/>
    <w:rsid w:val="00935AC5"/>
    <w:rsid w:val="00935E39"/>
    <w:rsid w:val="00936080"/>
    <w:rsid w:val="00940755"/>
    <w:rsid w:val="009428D1"/>
    <w:rsid w:val="00943681"/>
    <w:rsid w:val="00944D43"/>
    <w:rsid w:val="009450C1"/>
    <w:rsid w:val="009459DF"/>
    <w:rsid w:val="00946973"/>
    <w:rsid w:val="009503EF"/>
    <w:rsid w:val="009513F1"/>
    <w:rsid w:val="00951622"/>
    <w:rsid w:val="00951AD0"/>
    <w:rsid w:val="00952522"/>
    <w:rsid w:val="009535A2"/>
    <w:rsid w:val="00953902"/>
    <w:rsid w:val="009556B5"/>
    <w:rsid w:val="0095715C"/>
    <w:rsid w:val="00960428"/>
    <w:rsid w:val="0096107B"/>
    <w:rsid w:val="009624E8"/>
    <w:rsid w:val="0096314F"/>
    <w:rsid w:val="00963D8C"/>
    <w:rsid w:val="00964DF6"/>
    <w:rsid w:val="00965DA1"/>
    <w:rsid w:val="00967954"/>
    <w:rsid w:val="00967D54"/>
    <w:rsid w:val="009703B9"/>
    <w:rsid w:val="009705E5"/>
    <w:rsid w:val="009706D9"/>
    <w:rsid w:val="00972839"/>
    <w:rsid w:val="00972A84"/>
    <w:rsid w:val="00973344"/>
    <w:rsid w:val="00975E74"/>
    <w:rsid w:val="00976BF7"/>
    <w:rsid w:val="009773FC"/>
    <w:rsid w:val="009776E9"/>
    <w:rsid w:val="00977BB7"/>
    <w:rsid w:val="00981898"/>
    <w:rsid w:val="00982048"/>
    <w:rsid w:val="00982EA4"/>
    <w:rsid w:val="00984B12"/>
    <w:rsid w:val="009850F1"/>
    <w:rsid w:val="0098576B"/>
    <w:rsid w:val="00985C8A"/>
    <w:rsid w:val="00987190"/>
    <w:rsid w:val="00987E20"/>
    <w:rsid w:val="00992763"/>
    <w:rsid w:val="00992EFD"/>
    <w:rsid w:val="009932D6"/>
    <w:rsid w:val="0099373E"/>
    <w:rsid w:val="00993934"/>
    <w:rsid w:val="00993CB6"/>
    <w:rsid w:val="00994A7D"/>
    <w:rsid w:val="009958E1"/>
    <w:rsid w:val="009969AE"/>
    <w:rsid w:val="00996EFF"/>
    <w:rsid w:val="009A0D4F"/>
    <w:rsid w:val="009A1A42"/>
    <w:rsid w:val="009A24B1"/>
    <w:rsid w:val="009A29E4"/>
    <w:rsid w:val="009A2F25"/>
    <w:rsid w:val="009A36B7"/>
    <w:rsid w:val="009A58C1"/>
    <w:rsid w:val="009A5D1B"/>
    <w:rsid w:val="009A5FBD"/>
    <w:rsid w:val="009A638B"/>
    <w:rsid w:val="009A6E18"/>
    <w:rsid w:val="009B0A1A"/>
    <w:rsid w:val="009B0B16"/>
    <w:rsid w:val="009B52F0"/>
    <w:rsid w:val="009B5671"/>
    <w:rsid w:val="009B617C"/>
    <w:rsid w:val="009B666B"/>
    <w:rsid w:val="009B7105"/>
    <w:rsid w:val="009C0EC1"/>
    <w:rsid w:val="009C12A8"/>
    <w:rsid w:val="009C15B1"/>
    <w:rsid w:val="009C383E"/>
    <w:rsid w:val="009C3BE9"/>
    <w:rsid w:val="009C3EF5"/>
    <w:rsid w:val="009C43C9"/>
    <w:rsid w:val="009C4E22"/>
    <w:rsid w:val="009C75D7"/>
    <w:rsid w:val="009C7C4E"/>
    <w:rsid w:val="009D07EF"/>
    <w:rsid w:val="009D1147"/>
    <w:rsid w:val="009D1909"/>
    <w:rsid w:val="009D3C03"/>
    <w:rsid w:val="009D3F8E"/>
    <w:rsid w:val="009D4180"/>
    <w:rsid w:val="009D4609"/>
    <w:rsid w:val="009D57C7"/>
    <w:rsid w:val="009D5819"/>
    <w:rsid w:val="009D5E84"/>
    <w:rsid w:val="009E0139"/>
    <w:rsid w:val="009E0210"/>
    <w:rsid w:val="009E026F"/>
    <w:rsid w:val="009E2EF7"/>
    <w:rsid w:val="009E3F7E"/>
    <w:rsid w:val="009E4B16"/>
    <w:rsid w:val="009E6D93"/>
    <w:rsid w:val="009E773E"/>
    <w:rsid w:val="009E7801"/>
    <w:rsid w:val="009F30B7"/>
    <w:rsid w:val="009F3E00"/>
    <w:rsid w:val="009F4C51"/>
    <w:rsid w:val="009F5C5C"/>
    <w:rsid w:val="009F6BC9"/>
    <w:rsid w:val="00A0000A"/>
    <w:rsid w:val="00A02071"/>
    <w:rsid w:val="00A0257A"/>
    <w:rsid w:val="00A02AED"/>
    <w:rsid w:val="00A0343A"/>
    <w:rsid w:val="00A03C9B"/>
    <w:rsid w:val="00A0438A"/>
    <w:rsid w:val="00A047D1"/>
    <w:rsid w:val="00A04995"/>
    <w:rsid w:val="00A06147"/>
    <w:rsid w:val="00A066ED"/>
    <w:rsid w:val="00A10072"/>
    <w:rsid w:val="00A10123"/>
    <w:rsid w:val="00A10349"/>
    <w:rsid w:val="00A109EA"/>
    <w:rsid w:val="00A125FE"/>
    <w:rsid w:val="00A12AF7"/>
    <w:rsid w:val="00A1335C"/>
    <w:rsid w:val="00A13BD1"/>
    <w:rsid w:val="00A13E63"/>
    <w:rsid w:val="00A1440C"/>
    <w:rsid w:val="00A15F92"/>
    <w:rsid w:val="00A16FAB"/>
    <w:rsid w:val="00A17584"/>
    <w:rsid w:val="00A177C0"/>
    <w:rsid w:val="00A21073"/>
    <w:rsid w:val="00A22356"/>
    <w:rsid w:val="00A232DF"/>
    <w:rsid w:val="00A23C20"/>
    <w:rsid w:val="00A24A59"/>
    <w:rsid w:val="00A24B42"/>
    <w:rsid w:val="00A252CD"/>
    <w:rsid w:val="00A2562D"/>
    <w:rsid w:val="00A26E77"/>
    <w:rsid w:val="00A27408"/>
    <w:rsid w:val="00A32A37"/>
    <w:rsid w:val="00A3312F"/>
    <w:rsid w:val="00A331E5"/>
    <w:rsid w:val="00A33E95"/>
    <w:rsid w:val="00A34011"/>
    <w:rsid w:val="00A34328"/>
    <w:rsid w:val="00A344F4"/>
    <w:rsid w:val="00A35B64"/>
    <w:rsid w:val="00A37935"/>
    <w:rsid w:val="00A37FF0"/>
    <w:rsid w:val="00A41294"/>
    <w:rsid w:val="00A413D9"/>
    <w:rsid w:val="00A415A5"/>
    <w:rsid w:val="00A43A03"/>
    <w:rsid w:val="00A43F98"/>
    <w:rsid w:val="00A44314"/>
    <w:rsid w:val="00A45FB8"/>
    <w:rsid w:val="00A507C1"/>
    <w:rsid w:val="00A514A1"/>
    <w:rsid w:val="00A5271C"/>
    <w:rsid w:val="00A537CA"/>
    <w:rsid w:val="00A54612"/>
    <w:rsid w:val="00A565D4"/>
    <w:rsid w:val="00A56B66"/>
    <w:rsid w:val="00A56CB0"/>
    <w:rsid w:val="00A56D8F"/>
    <w:rsid w:val="00A57E6D"/>
    <w:rsid w:val="00A60F57"/>
    <w:rsid w:val="00A60FD5"/>
    <w:rsid w:val="00A61827"/>
    <w:rsid w:val="00A61836"/>
    <w:rsid w:val="00A62173"/>
    <w:rsid w:val="00A63602"/>
    <w:rsid w:val="00A63919"/>
    <w:rsid w:val="00A64CE3"/>
    <w:rsid w:val="00A66424"/>
    <w:rsid w:val="00A6688F"/>
    <w:rsid w:val="00A66C4C"/>
    <w:rsid w:val="00A670B7"/>
    <w:rsid w:val="00A67383"/>
    <w:rsid w:val="00A70408"/>
    <w:rsid w:val="00A70D1B"/>
    <w:rsid w:val="00A7145B"/>
    <w:rsid w:val="00A717F1"/>
    <w:rsid w:val="00A71BB5"/>
    <w:rsid w:val="00A72530"/>
    <w:rsid w:val="00A7270F"/>
    <w:rsid w:val="00A72A9C"/>
    <w:rsid w:val="00A7309F"/>
    <w:rsid w:val="00A73726"/>
    <w:rsid w:val="00A73932"/>
    <w:rsid w:val="00A73F2A"/>
    <w:rsid w:val="00A74205"/>
    <w:rsid w:val="00A742CC"/>
    <w:rsid w:val="00A74589"/>
    <w:rsid w:val="00A75013"/>
    <w:rsid w:val="00A75218"/>
    <w:rsid w:val="00A76034"/>
    <w:rsid w:val="00A7771A"/>
    <w:rsid w:val="00A77BBE"/>
    <w:rsid w:val="00A8041A"/>
    <w:rsid w:val="00A81489"/>
    <w:rsid w:val="00A81ADF"/>
    <w:rsid w:val="00A848C6"/>
    <w:rsid w:val="00A84AFB"/>
    <w:rsid w:val="00A85C14"/>
    <w:rsid w:val="00A90E1F"/>
    <w:rsid w:val="00A912EF"/>
    <w:rsid w:val="00A93EF6"/>
    <w:rsid w:val="00A94660"/>
    <w:rsid w:val="00A956B3"/>
    <w:rsid w:val="00A97D9C"/>
    <w:rsid w:val="00AA00CB"/>
    <w:rsid w:val="00AA02B6"/>
    <w:rsid w:val="00AA0D68"/>
    <w:rsid w:val="00AA135D"/>
    <w:rsid w:val="00AA2330"/>
    <w:rsid w:val="00AA2607"/>
    <w:rsid w:val="00AA2932"/>
    <w:rsid w:val="00AA496A"/>
    <w:rsid w:val="00AA5FB5"/>
    <w:rsid w:val="00AA60BF"/>
    <w:rsid w:val="00AB0521"/>
    <w:rsid w:val="00AB1748"/>
    <w:rsid w:val="00AB303B"/>
    <w:rsid w:val="00AB3294"/>
    <w:rsid w:val="00AB3ABB"/>
    <w:rsid w:val="00AB4616"/>
    <w:rsid w:val="00AB466F"/>
    <w:rsid w:val="00AB7060"/>
    <w:rsid w:val="00AB7551"/>
    <w:rsid w:val="00AB7E76"/>
    <w:rsid w:val="00AC28A6"/>
    <w:rsid w:val="00AC2E39"/>
    <w:rsid w:val="00AC309E"/>
    <w:rsid w:val="00AC383D"/>
    <w:rsid w:val="00AC3F39"/>
    <w:rsid w:val="00AC436F"/>
    <w:rsid w:val="00AC5F0A"/>
    <w:rsid w:val="00AC5F0B"/>
    <w:rsid w:val="00AC6532"/>
    <w:rsid w:val="00AD01DC"/>
    <w:rsid w:val="00AD06AD"/>
    <w:rsid w:val="00AD0802"/>
    <w:rsid w:val="00AD10E4"/>
    <w:rsid w:val="00AD29F2"/>
    <w:rsid w:val="00AD38C9"/>
    <w:rsid w:val="00AD53A3"/>
    <w:rsid w:val="00AD6162"/>
    <w:rsid w:val="00AD7B17"/>
    <w:rsid w:val="00AE0707"/>
    <w:rsid w:val="00AE0FAB"/>
    <w:rsid w:val="00AE10A7"/>
    <w:rsid w:val="00AE21B6"/>
    <w:rsid w:val="00AE41FA"/>
    <w:rsid w:val="00AE56E2"/>
    <w:rsid w:val="00AE59CD"/>
    <w:rsid w:val="00AE5AF0"/>
    <w:rsid w:val="00AE65F2"/>
    <w:rsid w:val="00AE7641"/>
    <w:rsid w:val="00AF0650"/>
    <w:rsid w:val="00AF2245"/>
    <w:rsid w:val="00AF40FF"/>
    <w:rsid w:val="00AF4BE4"/>
    <w:rsid w:val="00AF54B8"/>
    <w:rsid w:val="00AF5813"/>
    <w:rsid w:val="00AF6072"/>
    <w:rsid w:val="00AF6908"/>
    <w:rsid w:val="00AF727E"/>
    <w:rsid w:val="00B00CF2"/>
    <w:rsid w:val="00B02B9E"/>
    <w:rsid w:val="00B03366"/>
    <w:rsid w:val="00B03D4C"/>
    <w:rsid w:val="00B0687C"/>
    <w:rsid w:val="00B10631"/>
    <w:rsid w:val="00B10751"/>
    <w:rsid w:val="00B10D7E"/>
    <w:rsid w:val="00B113AB"/>
    <w:rsid w:val="00B13A28"/>
    <w:rsid w:val="00B13E09"/>
    <w:rsid w:val="00B14FC5"/>
    <w:rsid w:val="00B15A85"/>
    <w:rsid w:val="00B16381"/>
    <w:rsid w:val="00B17CB2"/>
    <w:rsid w:val="00B17FC9"/>
    <w:rsid w:val="00B20517"/>
    <w:rsid w:val="00B206FD"/>
    <w:rsid w:val="00B20A55"/>
    <w:rsid w:val="00B22751"/>
    <w:rsid w:val="00B2303D"/>
    <w:rsid w:val="00B24933"/>
    <w:rsid w:val="00B24BBF"/>
    <w:rsid w:val="00B24BFE"/>
    <w:rsid w:val="00B25EAB"/>
    <w:rsid w:val="00B26B85"/>
    <w:rsid w:val="00B26F1A"/>
    <w:rsid w:val="00B27B09"/>
    <w:rsid w:val="00B27F5A"/>
    <w:rsid w:val="00B301E5"/>
    <w:rsid w:val="00B315BA"/>
    <w:rsid w:val="00B329AC"/>
    <w:rsid w:val="00B3365B"/>
    <w:rsid w:val="00B337E0"/>
    <w:rsid w:val="00B35B5A"/>
    <w:rsid w:val="00B35CAE"/>
    <w:rsid w:val="00B36259"/>
    <w:rsid w:val="00B379C1"/>
    <w:rsid w:val="00B37AF2"/>
    <w:rsid w:val="00B41E2C"/>
    <w:rsid w:val="00B42B68"/>
    <w:rsid w:val="00B43C9F"/>
    <w:rsid w:val="00B44F55"/>
    <w:rsid w:val="00B45085"/>
    <w:rsid w:val="00B46815"/>
    <w:rsid w:val="00B4683E"/>
    <w:rsid w:val="00B471EB"/>
    <w:rsid w:val="00B47964"/>
    <w:rsid w:val="00B47E52"/>
    <w:rsid w:val="00B5286B"/>
    <w:rsid w:val="00B52D36"/>
    <w:rsid w:val="00B53535"/>
    <w:rsid w:val="00B547E9"/>
    <w:rsid w:val="00B54D0F"/>
    <w:rsid w:val="00B54F26"/>
    <w:rsid w:val="00B55A87"/>
    <w:rsid w:val="00B57E40"/>
    <w:rsid w:val="00B60749"/>
    <w:rsid w:val="00B6074B"/>
    <w:rsid w:val="00B60FAA"/>
    <w:rsid w:val="00B61968"/>
    <w:rsid w:val="00B61C2C"/>
    <w:rsid w:val="00B61EE5"/>
    <w:rsid w:val="00B63C75"/>
    <w:rsid w:val="00B64776"/>
    <w:rsid w:val="00B651B0"/>
    <w:rsid w:val="00B65EFF"/>
    <w:rsid w:val="00B662D9"/>
    <w:rsid w:val="00B6696E"/>
    <w:rsid w:val="00B6751E"/>
    <w:rsid w:val="00B70817"/>
    <w:rsid w:val="00B716AD"/>
    <w:rsid w:val="00B71916"/>
    <w:rsid w:val="00B73725"/>
    <w:rsid w:val="00B74447"/>
    <w:rsid w:val="00B76892"/>
    <w:rsid w:val="00B776A8"/>
    <w:rsid w:val="00B77CB7"/>
    <w:rsid w:val="00B805A3"/>
    <w:rsid w:val="00B85668"/>
    <w:rsid w:val="00B85E48"/>
    <w:rsid w:val="00B86FE3"/>
    <w:rsid w:val="00B87849"/>
    <w:rsid w:val="00B91ADE"/>
    <w:rsid w:val="00B91F4A"/>
    <w:rsid w:val="00B93279"/>
    <w:rsid w:val="00B934C2"/>
    <w:rsid w:val="00B95053"/>
    <w:rsid w:val="00B97974"/>
    <w:rsid w:val="00BA0475"/>
    <w:rsid w:val="00BA4562"/>
    <w:rsid w:val="00BA6AF5"/>
    <w:rsid w:val="00BA70D8"/>
    <w:rsid w:val="00BB183D"/>
    <w:rsid w:val="00BB4F78"/>
    <w:rsid w:val="00BB69CD"/>
    <w:rsid w:val="00BB76E9"/>
    <w:rsid w:val="00BC1ED3"/>
    <w:rsid w:val="00BC2661"/>
    <w:rsid w:val="00BC2A07"/>
    <w:rsid w:val="00BC3A70"/>
    <w:rsid w:val="00BC3C12"/>
    <w:rsid w:val="00BC57A1"/>
    <w:rsid w:val="00BC7DE7"/>
    <w:rsid w:val="00BD27EA"/>
    <w:rsid w:val="00BD392B"/>
    <w:rsid w:val="00BD3A30"/>
    <w:rsid w:val="00BD4A3B"/>
    <w:rsid w:val="00BD4ABD"/>
    <w:rsid w:val="00BD505C"/>
    <w:rsid w:val="00BD61F1"/>
    <w:rsid w:val="00BD6554"/>
    <w:rsid w:val="00BD68EC"/>
    <w:rsid w:val="00BD7748"/>
    <w:rsid w:val="00BD774C"/>
    <w:rsid w:val="00BE120F"/>
    <w:rsid w:val="00BE1962"/>
    <w:rsid w:val="00BE1F8B"/>
    <w:rsid w:val="00BE26F7"/>
    <w:rsid w:val="00BE5C25"/>
    <w:rsid w:val="00BE777A"/>
    <w:rsid w:val="00BE7F11"/>
    <w:rsid w:val="00BF08DC"/>
    <w:rsid w:val="00BF0A76"/>
    <w:rsid w:val="00BF0B47"/>
    <w:rsid w:val="00BF24A6"/>
    <w:rsid w:val="00BF5B81"/>
    <w:rsid w:val="00BF6460"/>
    <w:rsid w:val="00BF7389"/>
    <w:rsid w:val="00BF772A"/>
    <w:rsid w:val="00BF7B21"/>
    <w:rsid w:val="00C01430"/>
    <w:rsid w:val="00C030EB"/>
    <w:rsid w:val="00C04060"/>
    <w:rsid w:val="00C04EBE"/>
    <w:rsid w:val="00C056CC"/>
    <w:rsid w:val="00C064B0"/>
    <w:rsid w:val="00C07681"/>
    <w:rsid w:val="00C10C21"/>
    <w:rsid w:val="00C1134C"/>
    <w:rsid w:val="00C1254C"/>
    <w:rsid w:val="00C1377B"/>
    <w:rsid w:val="00C13797"/>
    <w:rsid w:val="00C15744"/>
    <w:rsid w:val="00C1675F"/>
    <w:rsid w:val="00C1760A"/>
    <w:rsid w:val="00C22B8F"/>
    <w:rsid w:val="00C22DA2"/>
    <w:rsid w:val="00C24DF3"/>
    <w:rsid w:val="00C26F7F"/>
    <w:rsid w:val="00C300DF"/>
    <w:rsid w:val="00C30988"/>
    <w:rsid w:val="00C30A44"/>
    <w:rsid w:val="00C30D65"/>
    <w:rsid w:val="00C31552"/>
    <w:rsid w:val="00C31860"/>
    <w:rsid w:val="00C334D9"/>
    <w:rsid w:val="00C3362B"/>
    <w:rsid w:val="00C33CF1"/>
    <w:rsid w:val="00C353C9"/>
    <w:rsid w:val="00C40A43"/>
    <w:rsid w:val="00C413B6"/>
    <w:rsid w:val="00C417D0"/>
    <w:rsid w:val="00C4223D"/>
    <w:rsid w:val="00C42E42"/>
    <w:rsid w:val="00C4392D"/>
    <w:rsid w:val="00C43AE3"/>
    <w:rsid w:val="00C44657"/>
    <w:rsid w:val="00C451CC"/>
    <w:rsid w:val="00C4631A"/>
    <w:rsid w:val="00C476B7"/>
    <w:rsid w:val="00C47DAF"/>
    <w:rsid w:val="00C5064A"/>
    <w:rsid w:val="00C50E41"/>
    <w:rsid w:val="00C5190E"/>
    <w:rsid w:val="00C5238D"/>
    <w:rsid w:val="00C5496C"/>
    <w:rsid w:val="00C567C0"/>
    <w:rsid w:val="00C56F27"/>
    <w:rsid w:val="00C571B0"/>
    <w:rsid w:val="00C57743"/>
    <w:rsid w:val="00C57C82"/>
    <w:rsid w:val="00C60332"/>
    <w:rsid w:val="00C60F26"/>
    <w:rsid w:val="00C63411"/>
    <w:rsid w:val="00C6348D"/>
    <w:rsid w:val="00C63633"/>
    <w:rsid w:val="00C63828"/>
    <w:rsid w:val="00C6428F"/>
    <w:rsid w:val="00C6492B"/>
    <w:rsid w:val="00C64D7E"/>
    <w:rsid w:val="00C65D08"/>
    <w:rsid w:val="00C66384"/>
    <w:rsid w:val="00C6654C"/>
    <w:rsid w:val="00C67202"/>
    <w:rsid w:val="00C702C2"/>
    <w:rsid w:val="00C703FA"/>
    <w:rsid w:val="00C70AF0"/>
    <w:rsid w:val="00C732E5"/>
    <w:rsid w:val="00C73ECB"/>
    <w:rsid w:val="00C75C7C"/>
    <w:rsid w:val="00C76329"/>
    <w:rsid w:val="00C76B80"/>
    <w:rsid w:val="00C80102"/>
    <w:rsid w:val="00C80593"/>
    <w:rsid w:val="00C805B0"/>
    <w:rsid w:val="00C8075D"/>
    <w:rsid w:val="00C835A1"/>
    <w:rsid w:val="00C835F2"/>
    <w:rsid w:val="00C83C3C"/>
    <w:rsid w:val="00C83DA2"/>
    <w:rsid w:val="00C84C3F"/>
    <w:rsid w:val="00C9145D"/>
    <w:rsid w:val="00C91715"/>
    <w:rsid w:val="00C93891"/>
    <w:rsid w:val="00C957A3"/>
    <w:rsid w:val="00C969C0"/>
    <w:rsid w:val="00C97903"/>
    <w:rsid w:val="00C979E5"/>
    <w:rsid w:val="00C97F0F"/>
    <w:rsid w:val="00CA0BFB"/>
    <w:rsid w:val="00CA0CFC"/>
    <w:rsid w:val="00CA123D"/>
    <w:rsid w:val="00CA2ED5"/>
    <w:rsid w:val="00CA5C5F"/>
    <w:rsid w:val="00CA7849"/>
    <w:rsid w:val="00CB201C"/>
    <w:rsid w:val="00CB2035"/>
    <w:rsid w:val="00CB36CE"/>
    <w:rsid w:val="00CB5BFF"/>
    <w:rsid w:val="00CB7058"/>
    <w:rsid w:val="00CB70B3"/>
    <w:rsid w:val="00CC0CA6"/>
    <w:rsid w:val="00CC0EAE"/>
    <w:rsid w:val="00CC1268"/>
    <w:rsid w:val="00CC1632"/>
    <w:rsid w:val="00CC676C"/>
    <w:rsid w:val="00CC6774"/>
    <w:rsid w:val="00CD0770"/>
    <w:rsid w:val="00CD17AC"/>
    <w:rsid w:val="00CD3F4F"/>
    <w:rsid w:val="00CD4985"/>
    <w:rsid w:val="00CD53F5"/>
    <w:rsid w:val="00CD5A2A"/>
    <w:rsid w:val="00CD76C1"/>
    <w:rsid w:val="00CD76E8"/>
    <w:rsid w:val="00CD7AC5"/>
    <w:rsid w:val="00CE2491"/>
    <w:rsid w:val="00CE3B39"/>
    <w:rsid w:val="00CE51EA"/>
    <w:rsid w:val="00CE5648"/>
    <w:rsid w:val="00CE7877"/>
    <w:rsid w:val="00CE7C36"/>
    <w:rsid w:val="00CF01A5"/>
    <w:rsid w:val="00CF1566"/>
    <w:rsid w:val="00CF288A"/>
    <w:rsid w:val="00CF2D05"/>
    <w:rsid w:val="00CF3A48"/>
    <w:rsid w:val="00CF4892"/>
    <w:rsid w:val="00CF576B"/>
    <w:rsid w:val="00CF6483"/>
    <w:rsid w:val="00CF65FE"/>
    <w:rsid w:val="00CF6C28"/>
    <w:rsid w:val="00D011F4"/>
    <w:rsid w:val="00D0139D"/>
    <w:rsid w:val="00D02373"/>
    <w:rsid w:val="00D02702"/>
    <w:rsid w:val="00D02DB3"/>
    <w:rsid w:val="00D03309"/>
    <w:rsid w:val="00D06F7C"/>
    <w:rsid w:val="00D10429"/>
    <w:rsid w:val="00D12AA5"/>
    <w:rsid w:val="00D130C1"/>
    <w:rsid w:val="00D1482F"/>
    <w:rsid w:val="00D14C44"/>
    <w:rsid w:val="00D15712"/>
    <w:rsid w:val="00D15B12"/>
    <w:rsid w:val="00D20EE1"/>
    <w:rsid w:val="00D22E48"/>
    <w:rsid w:val="00D22E94"/>
    <w:rsid w:val="00D2336B"/>
    <w:rsid w:val="00D23B57"/>
    <w:rsid w:val="00D242C7"/>
    <w:rsid w:val="00D24A56"/>
    <w:rsid w:val="00D24E97"/>
    <w:rsid w:val="00D26A22"/>
    <w:rsid w:val="00D27A6A"/>
    <w:rsid w:val="00D27B55"/>
    <w:rsid w:val="00D3034F"/>
    <w:rsid w:val="00D3075A"/>
    <w:rsid w:val="00D30D54"/>
    <w:rsid w:val="00D34188"/>
    <w:rsid w:val="00D342A9"/>
    <w:rsid w:val="00D35974"/>
    <w:rsid w:val="00D36509"/>
    <w:rsid w:val="00D36DB9"/>
    <w:rsid w:val="00D409B2"/>
    <w:rsid w:val="00D416A7"/>
    <w:rsid w:val="00D42009"/>
    <w:rsid w:val="00D42542"/>
    <w:rsid w:val="00D42BC6"/>
    <w:rsid w:val="00D43D2A"/>
    <w:rsid w:val="00D43D97"/>
    <w:rsid w:val="00D461E3"/>
    <w:rsid w:val="00D467E0"/>
    <w:rsid w:val="00D51164"/>
    <w:rsid w:val="00D51466"/>
    <w:rsid w:val="00D514AB"/>
    <w:rsid w:val="00D51E93"/>
    <w:rsid w:val="00D52791"/>
    <w:rsid w:val="00D53901"/>
    <w:rsid w:val="00D54D8D"/>
    <w:rsid w:val="00D55315"/>
    <w:rsid w:val="00D5722F"/>
    <w:rsid w:val="00D60295"/>
    <w:rsid w:val="00D6072B"/>
    <w:rsid w:val="00D63243"/>
    <w:rsid w:val="00D6460A"/>
    <w:rsid w:val="00D64EFF"/>
    <w:rsid w:val="00D6525F"/>
    <w:rsid w:val="00D659BE"/>
    <w:rsid w:val="00D70279"/>
    <w:rsid w:val="00D70A65"/>
    <w:rsid w:val="00D720A0"/>
    <w:rsid w:val="00D7300B"/>
    <w:rsid w:val="00D7325F"/>
    <w:rsid w:val="00D74660"/>
    <w:rsid w:val="00D748A7"/>
    <w:rsid w:val="00D753EC"/>
    <w:rsid w:val="00D75882"/>
    <w:rsid w:val="00D75D91"/>
    <w:rsid w:val="00D77615"/>
    <w:rsid w:val="00D80ADE"/>
    <w:rsid w:val="00D80C64"/>
    <w:rsid w:val="00D8381F"/>
    <w:rsid w:val="00D8417F"/>
    <w:rsid w:val="00D842B4"/>
    <w:rsid w:val="00D855E3"/>
    <w:rsid w:val="00D867A9"/>
    <w:rsid w:val="00D92400"/>
    <w:rsid w:val="00D92B0B"/>
    <w:rsid w:val="00D93E35"/>
    <w:rsid w:val="00D94831"/>
    <w:rsid w:val="00D964E6"/>
    <w:rsid w:val="00D97DF2"/>
    <w:rsid w:val="00D97FB2"/>
    <w:rsid w:val="00DA1D80"/>
    <w:rsid w:val="00DA21DB"/>
    <w:rsid w:val="00DA33EB"/>
    <w:rsid w:val="00DA3CEC"/>
    <w:rsid w:val="00DA57F1"/>
    <w:rsid w:val="00DA60EB"/>
    <w:rsid w:val="00DA751A"/>
    <w:rsid w:val="00DA75F0"/>
    <w:rsid w:val="00DA7B31"/>
    <w:rsid w:val="00DB0050"/>
    <w:rsid w:val="00DB113C"/>
    <w:rsid w:val="00DB2363"/>
    <w:rsid w:val="00DB239E"/>
    <w:rsid w:val="00DB3676"/>
    <w:rsid w:val="00DB458D"/>
    <w:rsid w:val="00DB71E6"/>
    <w:rsid w:val="00DB7B6F"/>
    <w:rsid w:val="00DC0517"/>
    <w:rsid w:val="00DC3AE1"/>
    <w:rsid w:val="00DC46FC"/>
    <w:rsid w:val="00DC6124"/>
    <w:rsid w:val="00DC6421"/>
    <w:rsid w:val="00DC6845"/>
    <w:rsid w:val="00DC6DED"/>
    <w:rsid w:val="00DC717F"/>
    <w:rsid w:val="00DC7326"/>
    <w:rsid w:val="00DD1BCC"/>
    <w:rsid w:val="00DD1F2B"/>
    <w:rsid w:val="00DD45D9"/>
    <w:rsid w:val="00DD50AE"/>
    <w:rsid w:val="00DD5517"/>
    <w:rsid w:val="00DD6FDE"/>
    <w:rsid w:val="00DD733F"/>
    <w:rsid w:val="00DD78F7"/>
    <w:rsid w:val="00DD7F13"/>
    <w:rsid w:val="00DE1344"/>
    <w:rsid w:val="00DE4DAD"/>
    <w:rsid w:val="00DE58EB"/>
    <w:rsid w:val="00DE5BFE"/>
    <w:rsid w:val="00DE6679"/>
    <w:rsid w:val="00DE7AC5"/>
    <w:rsid w:val="00DF0118"/>
    <w:rsid w:val="00DF0D08"/>
    <w:rsid w:val="00DF16DF"/>
    <w:rsid w:val="00DF2772"/>
    <w:rsid w:val="00DF3318"/>
    <w:rsid w:val="00DF335C"/>
    <w:rsid w:val="00DF34E4"/>
    <w:rsid w:val="00DF3934"/>
    <w:rsid w:val="00DF424F"/>
    <w:rsid w:val="00DF4996"/>
    <w:rsid w:val="00DF52F5"/>
    <w:rsid w:val="00DF5A26"/>
    <w:rsid w:val="00DF5CC6"/>
    <w:rsid w:val="00DF5E75"/>
    <w:rsid w:val="00DF727D"/>
    <w:rsid w:val="00DF737F"/>
    <w:rsid w:val="00DF75FA"/>
    <w:rsid w:val="00DF7633"/>
    <w:rsid w:val="00E02556"/>
    <w:rsid w:val="00E0331E"/>
    <w:rsid w:val="00E038B8"/>
    <w:rsid w:val="00E04425"/>
    <w:rsid w:val="00E0528B"/>
    <w:rsid w:val="00E05F73"/>
    <w:rsid w:val="00E06005"/>
    <w:rsid w:val="00E07078"/>
    <w:rsid w:val="00E1154F"/>
    <w:rsid w:val="00E12723"/>
    <w:rsid w:val="00E138C9"/>
    <w:rsid w:val="00E17901"/>
    <w:rsid w:val="00E17AC5"/>
    <w:rsid w:val="00E17F38"/>
    <w:rsid w:val="00E20062"/>
    <w:rsid w:val="00E203FF"/>
    <w:rsid w:val="00E20AC3"/>
    <w:rsid w:val="00E21F84"/>
    <w:rsid w:val="00E24660"/>
    <w:rsid w:val="00E2518A"/>
    <w:rsid w:val="00E2521F"/>
    <w:rsid w:val="00E25CFA"/>
    <w:rsid w:val="00E27106"/>
    <w:rsid w:val="00E2750B"/>
    <w:rsid w:val="00E301CD"/>
    <w:rsid w:val="00E306CF"/>
    <w:rsid w:val="00E33F21"/>
    <w:rsid w:val="00E34559"/>
    <w:rsid w:val="00E3459D"/>
    <w:rsid w:val="00E34EF2"/>
    <w:rsid w:val="00E367A7"/>
    <w:rsid w:val="00E40347"/>
    <w:rsid w:val="00E41369"/>
    <w:rsid w:val="00E4201B"/>
    <w:rsid w:val="00E422E0"/>
    <w:rsid w:val="00E438E5"/>
    <w:rsid w:val="00E45DBA"/>
    <w:rsid w:val="00E45E24"/>
    <w:rsid w:val="00E46AE4"/>
    <w:rsid w:val="00E47C8D"/>
    <w:rsid w:val="00E50A0D"/>
    <w:rsid w:val="00E50B5A"/>
    <w:rsid w:val="00E50C60"/>
    <w:rsid w:val="00E517B7"/>
    <w:rsid w:val="00E52410"/>
    <w:rsid w:val="00E53B77"/>
    <w:rsid w:val="00E53E21"/>
    <w:rsid w:val="00E54195"/>
    <w:rsid w:val="00E54C85"/>
    <w:rsid w:val="00E56134"/>
    <w:rsid w:val="00E6040C"/>
    <w:rsid w:val="00E60CA4"/>
    <w:rsid w:val="00E61ACE"/>
    <w:rsid w:val="00E61AF1"/>
    <w:rsid w:val="00E631B4"/>
    <w:rsid w:val="00E640CC"/>
    <w:rsid w:val="00E66A27"/>
    <w:rsid w:val="00E67464"/>
    <w:rsid w:val="00E6770E"/>
    <w:rsid w:val="00E67A7B"/>
    <w:rsid w:val="00E70F01"/>
    <w:rsid w:val="00E72D8E"/>
    <w:rsid w:val="00E751C6"/>
    <w:rsid w:val="00E75727"/>
    <w:rsid w:val="00E76F4F"/>
    <w:rsid w:val="00E77425"/>
    <w:rsid w:val="00E77AC1"/>
    <w:rsid w:val="00E8005E"/>
    <w:rsid w:val="00E8056D"/>
    <w:rsid w:val="00E80832"/>
    <w:rsid w:val="00E80DCE"/>
    <w:rsid w:val="00E82285"/>
    <w:rsid w:val="00E82977"/>
    <w:rsid w:val="00E82E2C"/>
    <w:rsid w:val="00E83359"/>
    <w:rsid w:val="00E8464F"/>
    <w:rsid w:val="00E846AC"/>
    <w:rsid w:val="00E84A4C"/>
    <w:rsid w:val="00E855B6"/>
    <w:rsid w:val="00E86267"/>
    <w:rsid w:val="00E865A0"/>
    <w:rsid w:val="00E8677B"/>
    <w:rsid w:val="00E867B0"/>
    <w:rsid w:val="00E8709C"/>
    <w:rsid w:val="00E87524"/>
    <w:rsid w:val="00E87BC4"/>
    <w:rsid w:val="00E87FA3"/>
    <w:rsid w:val="00E9088F"/>
    <w:rsid w:val="00E90C61"/>
    <w:rsid w:val="00E917CE"/>
    <w:rsid w:val="00E919A9"/>
    <w:rsid w:val="00E927D0"/>
    <w:rsid w:val="00E92824"/>
    <w:rsid w:val="00E93492"/>
    <w:rsid w:val="00E94AE8"/>
    <w:rsid w:val="00E95BC0"/>
    <w:rsid w:val="00E96087"/>
    <w:rsid w:val="00E96D7F"/>
    <w:rsid w:val="00E96FC3"/>
    <w:rsid w:val="00E97ACE"/>
    <w:rsid w:val="00EA0BE7"/>
    <w:rsid w:val="00EA2816"/>
    <w:rsid w:val="00EA3233"/>
    <w:rsid w:val="00EA4F15"/>
    <w:rsid w:val="00EA58CB"/>
    <w:rsid w:val="00EA613A"/>
    <w:rsid w:val="00EA6902"/>
    <w:rsid w:val="00EA70FD"/>
    <w:rsid w:val="00EA7ABC"/>
    <w:rsid w:val="00EB05D6"/>
    <w:rsid w:val="00EB061E"/>
    <w:rsid w:val="00EB0BA7"/>
    <w:rsid w:val="00EB1605"/>
    <w:rsid w:val="00EB233E"/>
    <w:rsid w:val="00EB27B0"/>
    <w:rsid w:val="00EB3291"/>
    <w:rsid w:val="00EB349A"/>
    <w:rsid w:val="00EB3B2D"/>
    <w:rsid w:val="00EB3C4D"/>
    <w:rsid w:val="00EB3CBB"/>
    <w:rsid w:val="00EB4FC5"/>
    <w:rsid w:val="00EB5171"/>
    <w:rsid w:val="00EB6742"/>
    <w:rsid w:val="00EB6DDF"/>
    <w:rsid w:val="00EB758B"/>
    <w:rsid w:val="00EB770E"/>
    <w:rsid w:val="00EC08CF"/>
    <w:rsid w:val="00EC12CD"/>
    <w:rsid w:val="00EC2A14"/>
    <w:rsid w:val="00EC2FD2"/>
    <w:rsid w:val="00EC4361"/>
    <w:rsid w:val="00EC462A"/>
    <w:rsid w:val="00EC786C"/>
    <w:rsid w:val="00ED032E"/>
    <w:rsid w:val="00ED0432"/>
    <w:rsid w:val="00ED086F"/>
    <w:rsid w:val="00ED0C82"/>
    <w:rsid w:val="00ED39D3"/>
    <w:rsid w:val="00ED3EBF"/>
    <w:rsid w:val="00ED45B1"/>
    <w:rsid w:val="00ED4DAA"/>
    <w:rsid w:val="00ED5954"/>
    <w:rsid w:val="00ED7657"/>
    <w:rsid w:val="00ED790C"/>
    <w:rsid w:val="00ED7C78"/>
    <w:rsid w:val="00EE0453"/>
    <w:rsid w:val="00EE0490"/>
    <w:rsid w:val="00EE0EB8"/>
    <w:rsid w:val="00EE357D"/>
    <w:rsid w:val="00EE385B"/>
    <w:rsid w:val="00EE3BF3"/>
    <w:rsid w:val="00EE45D9"/>
    <w:rsid w:val="00EE4D4C"/>
    <w:rsid w:val="00EE6752"/>
    <w:rsid w:val="00EE6F7C"/>
    <w:rsid w:val="00EF0391"/>
    <w:rsid w:val="00EF1594"/>
    <w:rsid w:val="00EF4765"/>
    <w:rsid w:val="00EF47A5"/>
    <w:rsid w:val="00EF50B5"/>
    <w:rsid w:val="00EF5D80"/>
    <w:rsid w:val="00EF5EC7"/>
    <w:rsid w:val="00EF653B"/>
    <w:rsid w:val="00EF7E95"/>
    <w:rsid w:val="00F01276"/>
    <w:rsid w:val="00F019FB"/>
    <w:rsid w:val="00F01B72"/>
    <w:rsid w:val="00F0231A"/>
    <w:rsid w:val="00F02E53"/>
    <w:rsid w:val="00F04679"/>
    <w:rsid w:val="00F049A1"/>
    <w:rsid w:val="00F05231"/>
    <w:rsid w:val="00F0594E"/>
    <w:rsid w:val="00F06B16"/>
    <w:rsid w:val="00F070DD"/>
    <w:rsid w:val="00F0785A"/>
    <w:rsid w:val="00F106CF"/>
    <w:rsid w:val="00F10C9F"/>
    <w:rsid w:val="00F110D4"/>
    <w:rsid w:val="00F115AA"/>
    <w:rsid w:val="00F11A1E"/>
    <w:rsid w:val="00F12EC1"/>
    <w:rsid w:val="00F13628"/>
    <w:rsid w:val="00F13C8D"/>
    <w:rsid w:val="00F13CDC"/>
    <w:rsid w:val="00F13DA4"/>
    <w:rsid w:val="00F13E23"/>
    <w:rsid w:val="00F13F49"/>
    <w:rsid w:val="00F168FE"/>
    <w:rsid w:val="00F169B3"/>
    <w:rsid w:val="00F20974"/>
    <w:rsid w:val="00F212F6"/>
    <w:rsid w:val="00F213A6"/>
    <w:rsid w:val="00F22962"/>
    <w:rsid w:val="00F234F1"/>
    <w:rsid w:val="00F2590C"/>
    <w:rsid w:val="00F3027C"/>
    <w:rsid w:val="00F3114C"/>
    <w:rsid w:val="00F320E3"/>
    <w:rsid w:val="00F331CE"/>
    <w:rsid w:val="00F33E83"/>
    <w:rsid w:val="00F35B90"/>
    <w:rsid w:val="00F3759F"/>
    <w:rsid w:val="00F377C4"/>
    <w:rsid w:val="00F37FB4"/>
    <w:rsid w:val="00F4238C"/>
    <w:rsid w:val="00F429E9"/>
    <w:rsid w:val="00F434BF"/>
    <w:rsid w:val="00F4543D"/>
    <w:rsid w:val="00F504A0"/>
    <w:rsid w:val="00F508B9"/>
    <w:rsid w:val="00F508DE"/>
    <w:rsid w:val="00F50A7A"/>
    <w:rsid w:val="00F50C27"/>
    <w:rsid w:val="00F5337E"/>
    <w:rsid w:val="00F5345D"/>
    <w:rsid w:val="00F53B42"/>
    <w:rsid w:val="00F5424F"/>
    <w:rsid w:val="00F54786"/>
    <w:rsid w:val="00F548A2"/>
    <w:rsid w:val="00F572E0"/>
    <w:rsid w:val="00F5761E"/>
    <w:rsid w:val="00F57791"/>
    <w:rsid w:val="00F60BBC"/>
    <w:rsid w:val="00F6229A"/>
    <w:rsid w:val="00F633A8"/>
    <w:rsid w:val="00F64B29"/>
    <w:rsid w:val="00F65E0B"/>
    <w:rsid w:val="00F66911"/>
    <w:rsid w:val="00F70D72"/>
    <w:rsid w:val="00F70F2F"/>
    <w:rsid w:val="00F725D3"/>
    <w:rsid w:val="00F72812"/>
    <w:rsid w:val="00F7445C"/>
    <w:rsid w:val="00F75631"/>
    <w:rsid w:val="00F82C04"/>
    <w:rsid w:val="00F83196"/>
    <w:rsid w:val="00F8491A"/>
    <w:rsid w:val="00F85453"/>
    <w:rsid w:val="00F8699E"/>
    <w:rsid w:val="00F869B1"/>
    <w:rsid w:val="00F90134"/>
    <w:rsid w:val="00F904D0"/>
    <w:rsid w:val="00F90CA4"/>
    <w:rsid w:val="00F9179D"/>
    <w:rsid w:val="00F92209"/>
    <w:rsid w:val="00F926C0"/>
    <w:rsid w:val="00F93140"/>
    <w:rsid w:val="00F9352A"/>
    <w:rsid w:val="00F937A0"/>
    <w:rsid w:val="00F94C02"/>
    <w:rsid w:val="00F96D5A"/>
    <w:rsid w:val="00FA1E5A"/>
    <w:rsid w:val="00FA46A7"/>
    <w:rsid w:val="00FA53C9"/>
    <w:rsid w:val="00FA6182"/>
    <w:rsid w:val="00FB1301"/>
    <w:rsid w:val="00FB32C3"/>
    <w:rsid w:val="00FB4661"/>
    <w:rsid w:val="00FB4996"/>
    <w:rsid w:val="00FB4C60"/>
    <w:rsid w:val="00FB584A"/>
    <w:rsid w:val="00FC0040"/>
    <w:rsid w:val="00FC1D75"/>
    <w:rsid w:val="00FC235C"/>
    <w:rsid w:val="00FC40E1"/>
    <w:rsid w:val="00FC4B7F"/>
    <w:rsid w:val="00FC4ED1"/>
    <w:rsid w:val="00FC4FE6"/>
    <w:rsid w:val="00FC575A"/>
    <w:rsid w:val="00FC6982"/>
    <w:rsid w:val="00FC6D99"/>
    <w:rsid w:val="00FC7218"/>
    <w:rsid w:val="00FD0199"/>
    <w:rsid w:val="00FD13EF"/>
    <w:rsid w:val="00FD2BEC"/>
    <w:rsid w:val="00FD39ED"/>
    <w:rsid w:val="00FD40D2"/>
    <w:rsid w:val="00FD4B31"/>
    <w:rsid w:val="00FD512D"/>
    <w:rsid w:val="00FD66CE"/>
    <w:rsid w:val="00FD74FE"/>
    <w:rsid w:val="00FE114B"/>
    <w:rsid w:val="00FE1ACE"/>
    <w:rsid w:val="00FE1B34"/>
    <w:rsid w:val="00FE24DF"/>
    <w:rsid w:val="00FE2F19"/>
    <w:rsid w:val="00FE374D"/>
    <w:rsid w:val="00FE46BC"/>
    <w:rsid w:val="00FE4F5F"/>
    <w:rsid w:val="00FF0ABA"/>
    <w:rsid w:val="00FF1F77"/>
    <w:rsid w:val="00FF2B25"/>
    <w:rsid w:val="00FF2D1F"/>
    <w:rsid w:val="00FF619D"/>
    <w:rsid w:val="00FF642A"/>
    <w:rsid w:val="00FF68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94E"/>
    <w:pPr>
      <w:spacing w:after="200" w:line="276" w:lineRule="auto"/>
    </w:pPr>
    <w:rPr>
      <w:sz w:val="22"/>
      <w:szCs w:val="22"/>
    </w:rPr>
  </w:style>
  <w:style w:type="paragraph" w:styleId="Heading1">
    <w:name w:val="heading 1"/>
    <w:basedOn w:val="Normal"/>
    <w:next w:val="Normal"/>
    <w:link w:val="Heading1Char"/>
    <w:uiPriority w:val="1"/>
    <w:qFormat/>
    <w:rsid w:val="00E54195"/>
    <w:pPr>
      <w:keepNext/>
      <w:spacing w:after="0" w:line="240" w:lineRule="auto"/>
      <w:jc w:val="both"/>
      <w:outlineLvl w:val="0"/>
    </w:pPr>
    <w:rPr>
      <w:rFonts w:ascii="Times New Roman" w:hAnsi="Times New Roman"/>
      <w:sz w:val="28"/>
      <w:szCs w:val="24"/>
      <w:lang w:val="sl-SI"/>
    </w:rPr>
  </w:style>
  <w:style w:type="paragraph" w:styleId="Heading2">
    <w:name w:val="heading 2"/>
    <w:basedOn w:val="Normal"/>
    <w:next w:val="Normal"/>
    <w:link w:val="Heading2Char"/>
    <w:uiPriority w:val="1"/>
    <w:unhideWhenUsed/>
    <w:qFormat/>
    <w:rsid w:val="00590D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1"/>
    <w:unhideWhenUsed/>
    <w:qFormat/>
    <w:rsid w:val="00E96FC3"/>
    <w:pPr>
      <w:keepNext/>
      <w:keepLines/>
      <w:spacing w:before="200" w:after="0"/>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54195"/>
    <w:rPr>
      <w:rFonts w:ascii="Times New Roman" w:eastAsia="Times New Roman" w:hAnsi="Times New Roman" w:cs="Times New Roman"/>
      <w:sz w:val="28"/>
      <w:szCs w:val="24"/>
      <w:lang w:val="sl-SI"/>
    </w:rPr>
  </w:style>
  <w:style w:type="table" w:styleId="TableGrid">
    <w:name w:val="Table Grid"/>
    <w:basedOn w:val="TableNormal"/>
    <w:rsid w:val="00E541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E54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195"/>
  </w:style>
  <w:style w:type="paragraph" w:styleId="Footer">
    <w:name w:val="footer"/>
    <w:basedOn w:val="Normal"/>
    <w:link w:val="FooterChar"/>
    <w:uiPriority w:val="99"/>
    <w:unhideWhenUsed/>
    <w:rsid w:val="00E54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195"/>
  </w:style>
  <w:style w:type="table" w:customStyle="1" w:styleId="TableGrid1">
    <w:name w:val="Table Grid1"/>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E54195"/>
    <w:pPr>
      <w:spacing w:after="0" w:line="240" w:lineRule="auto"/>
      <w:jc w:val="both"/>
    </w:pPr>
    <w:rPr>
      <w:rFonts w:ascii="Times New Roman" w:hAnsi="Times New Roman"/>
      <w:b/>
      <w:bCs/>
      <w:sz w:val="28"/>
      <w:szCs w:val="24"/>
      <w:lang w:val="sl-SI"/>
    </w:rPr>
  </w:style>
  <w:style w:type="character" w:customStyle="1" w:styleId="BodyTextChar">
    <w:name w:val="Body Text Char"/>
    <w:link w:val="BodyText"/>
    <w:uiPriority w:val="1"/>
    <w:rsid w:val="00E54195"/>
    <w:rPr>
      <w:rFonts w:ascii="Times New Roman" w:eastAsia="Times New Roman" w:hAnsi="Times New Roman" w:cs="Times New Roman"/>
      <w:b/>
      <w:bCs/>
      <w:sz w:val="28"/>
      <w:szCs w:val="24"/>
      <w:lang w:val="sl-SI"/>
    </w:rPr>
  </w:style>
  <w:style w:type="character" w:styleId="Hyperlink">
    <w:name w:val="Hyperlink"/>
    <w:uiPriority w:val="99"/>
    <w:rsid w:val="00E54195"/>
    <w:rPr>
      <w:color w:val="0000FF"/>
      <w:u w:val="single"/>
    </w:rPr>
  </w:style>
  <w:style w:type="paragraph" w:styleId="ListParagraph">
    <w:name w:val="List Paragraph"/>
    <w:basedOn w:val="Normal"/>
    <w:uiPriority w:val="34"/>
    <w:qFormat/>
    <w:rsid w:val="00E54195"/>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customStyle="1" w:styleId="western">
    <w:name w:val="western"/>
    <w:basedOn w:val="Normal"/>
    <w:rsid w:val="00E54195"/>
    <w:pPr>
      <w:suppressAutoHyphens/>
      <w:spacing w:before="280" w:after="0" w:line="100" w:lineRule="atLeast"/>
      <w:jc w:val="both"/>
    </w:pPr>
    <w:rPr>
      <w:rFonts w:ascii="Times New Roman" w:eastAsia="Arial Unicode MS" w:hAnsi="Times New Roman"/>
      <w:color w:val="000000"/>
      <w:kern w:val="2"/>
      <w:sz w:val="24"/>
      <w:szCs w:val="24"/>
      <w:lang w:eastAsia="ar-SA"/>
    </w:rPr>
  </w:style>
  <w:style w:type="paragraph" w:customStyle="1" w:styleId="Default">
    <w:name w:val="Default"/>
    <w:rsid w:val="00E54195"/>
    <w:pPr>
      <w:autoSpaceDE w:val="0"/>
      <w:autoSpaceDN w:val="0"/>
      <w:adjustRightInd w:val="0"/>
    </w:pPr>
    <w:rPr>
      <w:rFonts w:ascii="Times New Roman" w:eastAsia="Calibri" w:hAnsi="Times New Roman"/>
      <w:color w:val="000000"/>
      <w:sz w:val="24"/>
      <w:szCs w:val="24"/>
    </w:rPr>
  </w:style>
  <w:style w:type="character" w:customStyle="1" w:styleId="st">
    <w:name w:val="st"/>
    <w:basedOn w:val="DefaultParagraphFont"/>
    <w:rsid w:val="00E54195"/>
  </w:style>
  <w:style w:type="character" w:styleId="PlaceholderText">
    <w:name w:val="Placeholder Text"/>
    <w:uiPriority w:val="99"/>
    <w:semiHidden/>
    <w:rsid w:val="00E54195"/>
    <w:rPr>
      <w:color w:val="808080"/>
    </w:rPr>
  </w:style>
  <w:style w:type="paragraph" w:styleId="BalloonText">
    <w:name w:val="Balloon Text"/>
    <w:basedOn w:val="Normal"/>
    <w:link w:val="BalloonTextChar"/>
    <w:uiPriority w:val="99"/>
    <w:semiHidden/>
    <w:unhideWhenUsed/>
    <w:rsid w:val="00E5419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54195"/>
    <w:rPr>
      <w:rFonts w:ascii="Tahoma" w:hAnsi="Tahoma" w:cs="Tahoma"/>
      <w:sz w:val="16"/>
      <w:szCs w:val="16"/>
    </w:rPr>
  </w:style>
  <w:style w:type="paragraph" w:customStyle="1" w:styleId="Pasussalistom">
    <w:name w:val="Pasus sa listom"/>
    <w:basedOn w:val="Normal"/>
    <w:qFormat/>
    <w:rsid w:val="00A507C1"/>
    <w:pPr>
      <w:tabs>
        <w:tab w:val="left" w:pos="1440"/>
      </w:tabs>
      <w:suppressAutoHyphens/>
      <w:spacing w:after="0" w:line="240" w:lineRule="auto"/>
      <w:ind w:left="720"/>
      <w:contextualSpacing/>
      <w:jc w:val="both"/>
    </w:pPr>
    <w:rPr>
      <w:rFonts w:ascii="Times New Roman" w:hAnsi="Times New Roman"/>
      <w:sz w:val="24"/>
      <w:szCs w:val="24"/>
      <w:lang w:eastAsia="ar-SA"/>
    </w:rPr>
  </w:style>
  <w:style w:type="paragraph" w:styleId="NormalWeb">
    <w:name w:val="Normal (Web)"/>
    <w:basedOn w:val="Normal"/>
    <w:unhideWhenUsed/>
    <w:rsid w:val="000A52EE"/>
    <w:pPr>
      <w:spacing w:before="100" w:beforeAutospacing="1" w:after="100" w:afterAutospacing="1" w:line="240" w:lineRule="auto"/>
    </w:pPr>
    <w:rPr>
      <w:rFonts w:ascii="Times New Roman" w:hAnsi="Times New Roman"/>
      <w:noProof/>
      <w:sz w:val="24"/>
      <w:szCs w:val="24"/>
    </w:rPr>
  </w:style>
  <w:style w:type="character" w:customStyle="1" w:styleId="Heading3Char">
    <w:name w:val="Heading 3 Char"/>
    <w:link w:val="Heading3"/>
    <w:uiPriority w:val="1"/>
    <w:rsid w:val="00E96FC3"/>
    <w:rPr>
      <w:rFonts w:ascii="Cambria" w:eastAsia="Times New Roman" w:hAnsi="Cambria" w:cs="Times New Roman"/>
      <w:b/>
      <w:bCs/>
      <w:color w:val="4F81BD"/>
    </w:rPr>
  </w:style>
  <w:style w:type="paragraph" w:customStyle="1" w:styleId="WW-Default">
    <w:name w:val="WW-Default"/>
    <w:rsid w:val="004C4266"/>
    <w:pPr>
      <w:suppressAutoHyphens/>
      <w:autoSpaceDE w:val="0"/>
    </w:pPr>
    <w:rPr>
      <w:rFonts w:ascii="Times New Roman" w:hAnsi="Times New Roman"/>
      <w:color w:val="000000"/>
      <w:sz w:val="24"/>
      <w:szCs w:val="24"/>
      <w:lang w:eastAsia="ar-SA"/>
    </w:rPr>
  </w:style>
  <w:style w:type="character" w:customStyle="1" w:styleId="Heading2Char">
    <w:name w:val="Heading 2 Char"/>
    <w:basedOn w:val="DefaultParagraphFont"/>
    <w:link w:val="Heading2"/>
    <w:uiPriority w:val="1"/>
    <w:rsid w:val="00590D14"/>
    <w:rPr>
      <w:rFonts w:ascii="Cambria" w:eastAsia="Times New Roman" w:hAnsi="Cambria" w:cs="Times New Roman"/>
      <w:b/>
      <w:bCs/>
      <w:i/>
      <w:iCs/>
      <w:sz w:val="28"/>
      <w:szCs w:val="28"/>
    </w:rPr>
  </w:style>
  <w:style w:type="character" w:customStyle="1" w:styleId="apple-converted-space">
    <w:name w:val="apple-converted-space"/>
    <w:basedOn w:val="DefaultParagraphFont"/>
    <w:rsid w:val="004F3125"/>
  </w:style>
  <w:style w:type="paragraph" w:customStyle="1" w:styleId="TableParagraph">
    <w:name w:val="Table Paragraph"/>
    <w:basedOn w:val="Normal"/>
    <w:uiPriority w:val="1"/>
    <w:qFormat/>
    <w:rsid w:val="00E72D8E"/>
    <w:pPr>
      <w:widowControl w:val="0"/>
      <w:spacing w:after="0" w:line="240" w:lineRule="auto"/>
    </w:pPr>
    <w:rPr>
      <w:rFonts w:eastAsia="Calibri"/>
    </w:rPr>
  </w:style>
  <w:style w:type="character" w:customStyle="1" w:styleId="WW8Num1z0">
    <w:name w:val="WW8Num1z0"/>
    <w:rsid w:val="00F904D0"/>
    <w:rPr>
      <w:rFonts w:ascii="Times New Roman" w:eastAsia="Times New Roman" w:hAnsi="Times New Roman" w:cs="Times New Roman" w:hint="default"/>
    </w:rPr>
  </w:style>
  <w:style w:type="character" w:customStyle="1" w:styleId="WW8Num1z1">
    <w:name w:val="WW8Num1z1"/>
    <w:rsid w:val="00F904D0"/>
    <w:rPr>
      <w:rFonts w:ascii="Courier New" w:hAnsi="Courier New" w:cs="Courier New" w:hint="default"/>
    </w:rPr>
  </w:style>
  <w:style w:type="character" w:customStyle="1" w:styleId="WW8Num1z2">
    <w:name w:val="WW8Num1z2"/>
    <w:rsid w:val="00F904D0"/>
    <w:rPr>
      <w:rFonts w:ascii="Wingdings" w:hAnsi="Wingdings" w:cs="Wingdings" w:hint="default"/>
    </w:rPr>
  </w:style>
  <w:style w:type="character" w:customStyle="1" w:styleId="WW8Num1z3">
    <w:name w:val="WW8Num1z3"/>
    <w:rsid w:val="00F904D0"/>
    <w:rPr>
      <w:rFonts w:ascii="Symbol" w:hAnsi="Symbol" w:cs="Symbol" w:hint="default"/>
    </w:rPr>
  </w:style>
  <w:style w:type="character" w:customStyle="1" w:styleId="WW8Num2z0">
    <w:name w:val="WW8Num2z0"/>
    <w:rsid w:val="00F904D0"/>
    <w:rPr>
      <w:rFonts w:hint="default"/>
    </w:rPr>
  </w:style>
  <w:style w:type="character" w:customStyle="1" w:styleId="WW8Num3z0">
    <w:name w:val="WW8Num3z0"/>
    <w:rsid w:val="00F904D0"/>
    <w:rPr>
      <w:rFonts w:ascii="Times New Roman" w:eastAsia="Times New Roman" w:hAnsi="Times New Roman" w:cs="Times New Roman" w:hint="default"/>
      <w:sz w:val="32"/>
      <w:szCs w:val="32"/>
    </w:rPr>
  </w:style>
  <w:style w:type="character" w:customStyle="1" w:styleId="WW8Num3z1">
    <w:name w:val="WW8Num3z1"/>
    <w:rsid w:val="00F904D0"/>
    <w:rPr>
      <w:sz w:val="32"/>
      <w:szCs w:val="32"/>
    </w:rPr>
  </w:style>
  <w:style w:type="character" w:customStyle="1" w:styleId="WW8Num3z2">
    <w:name w:val="WW8Num3z2"/>
    <w:rsid w:val="00F904D0"/>
  </w:style>
  <w:style w:type="character" w:customStyle="1" w:styleId="WW8Num3z3">
    <w:name w:val="WW8Num3z3"/>
    <w:rsid w:val="00F904D0"/>
  </w:style>
  <w:style w:type="character" w:customStyle="1" w:styleId="WW8Num3z4">
    <w:name w:val="WW8Num3z4"/>
    <w:rsid w:val="00F904D0"/>
  </w:style>
  <w:style w:type="character" w:customStyle="1" w:styleId="WW8Num3z5">
    <w:name w:val="WW8Num3z5"/>
    <w:rsid w:val="00F904D0"/>
  </w:style>
  <w:style w:type="character" w:customStyle="1" w:styleId="WW8Num3z6">
    <w:name w:val="WW8Num3z6"/>
    <w:rsid w:val="00F904D0"/>
  </w:style>
  <w:style w:type="character" w:customStyle="1" w:styleId="WW8Num3z7">
    <w:name w:val="WW8Num3z7"/>
    <w:rsid w:val="00F904D0"/>
  </w:style>
  <w:style w:type="character" w:customStyle="1" w:styleId="WW8Num3z8">
    <w:name w:val="WW8Num3z8"/>
    <w:rsid w:val="00F904D0"/>
  </w:style>
  <w:style w:type="character" w:customStyle="1" w:styleId="WW8Num4z0">
    <w:name w:val="WW8Num4z0"/>
    <w:rsid w:val="00F904D0"/>
    <w:rPr>
      <w:rFonts w:hint="default"/>
      <w:b w:val="0"/>
    </w:rPr>
  </w:style>
  <w:style w:type="character" w:customStyle="1" w:styleId="WW8Num4z1">
    <w:name w:val="WW8Num4z1"/>
    <w:rsid w:val="00F904D0"/>
  </w:style>
  <w:style w:type="character" w:customStyle="1" w:styleId="WW8Num4z2">
    <w:name w:val="WW8Num4z2"/>
    <w:rsid w:val="00F904D0"/>
  </w:style>
  <w:style w:type="character" w:customStyle="1" w:styleId="WW8Num4z3">
    <w:name w:val="WW8Num4z3"/>
    <w:rsid w:val="00F904D0"/>
  </w:style>
  <w:style w:type="character" w:customStyle="1" w:styleId="WW8Num4z4">
    <w:name w:val="WW8Num4z4"/>
    <w:rsid w:val="00F904D0"/>
  </w:style>
  <w:style w:type="character" w:customStyle="1" w:styleId="WW8Num4z5">
    <w:name w:val="WW8Num4z5"/>
    <w:rsid w:val="00F904D0"/>
  </w:style>
  <w:style w:type="character" w:customStyle="1" w:styleId="WW8Num4z6">
    <w:name w:val="WW8Num4z6"/>
    <w:rsid w:val="00F904D0"/>
  </w:style>
  <w:style w:type="character" w:customStyle="1" w:styleId="WW8Num4z7">
    <w:name w:val="WW8Num4z7"/>
    <w:rsid w:val="00F904D0"/>
  </w:style>
  <w:style w:type="character" w:customStyle="1" w:styleId="WW8Num4z8">
    <w:name w:val="WW8Num4z8"/>
    <w:rsid w:val="00F904D0"/>
  </w:style>
  <w:style w:type="character" w:customStyle="1" w:styleId="WW8Num5z0">
    <w:name w:val="WW8Num5z0"/>
    <w:rsid w:val="00F904D0"/>
    <w:rPr>
      <w:rFonts w:hint="default"/>
      <w:b w:val="0"/>
    </w:rPr>
  </w:style>
  <w:style w:type="character" w:customStyle="1" w:styleId="WW8Num5z1">
    <w:name w:val="WW8Num5z1"/>
    <w:rsid w:val="00F904D0"/>
  </w:style>
  <w:style w:type="character" w:customStyle="1" w:styleId="WW8Num5z2">
    <w:name w:val="WW8Num5z2"/>
    <w:rsid w:val="00F904D0"/>
  </w:style>
  <w:style w:type="character" w:customStyle="1" w:styleId="WW8Num5z3">
    <w:name w:val="WW8Num5z3"/>
    <w:rsid w:val="00F904D0"/>
  </w:style>
  <w:style w:type="character" w:customStyle="1" w:styleId="WW8Num5z4">
    <w:name w:val="WW8Num5z4"/>
    <w:rsid w:val="00F904D0"/>
  </w:style>
  <w:style w:type="character" w:customStyle="1" w:styleId="WW8Num5z5">
    <w:name w:val="WW8Num5z5"/>
    <w:rsid w:val="00F904D0"/>
  </w:style>
  <w:style w:type="character" w:customStyle="1" w:styleId="WW8Num5z6">
    <w:name w:val="WW8Num5z6"/>
    <w:rsid w:val="00F904D0"/>
  </w:style>
  <w:style w:type="character" w:customStyle="1" w:styleId="WW8Num5z7">
    <w:name w:val="WW8Num5z7"/>
    <w:rsid w:val="00F904D0"/>
  </w:style>
  <w:style w:type="character" w:customStyle="1" w:styleId="WW8Num5z8">
    <w:name w:val="WW8Num5z8"/>
    <w:rsid w:val="00F904D0"/>
  </w:style>
  <w:style w:type="character" w:customStyle="1" w:styleId="WW8Num6z0">
    <w:name w:val="WW8Num6z0"/>
    <w:rsid w:val="00F904D0"/>
    <w:rPr>
      <w:rFonts w:ascii="Symbol" w:hAnsi="Symbol" w:cs="Symbol" w:hint="default"/>
      <w:color w:val="auto"/>
    </w:rPr>
  </w:style>
  <w:style w:type="character" w:customStyle="1" w:styleId="WW8Num6z1">
    <w:name w:val="WW8Num6z1"/>
    <w:rsid w:val="00F904D0"/>
  </w:style>
  <w:style w:type="character" w:customStyle="1" w:styleId="WW8Num6z2">
    <w:name w:val="WW8Num6z2"/>
    <w:rsid w:val="00F904D0"/>
  </w:style>
  <w:style w:type="character" w:customStyle="1" w:styleId="WW8Num6z3">
    <w:name w:val="WW8Num6z3"/>
    <w:rsid w:val="00F904D0"/>
  </w:style>
  <w:style w:type="character" w:customStyle="1" w:styleId="WW8Num6z4">
    <w:name w:val="WW8Num6z4"/>
    <w:rsid w:val="00F904D0"/>
  </w:style>
  <w:style w:type="character" w:customStyle="1" w:styleId="WW8Num6z5">
    <w:name w:val="WW8Num6z5"/>
    <w:rsid w:val="00F904D0"/>
  </w:style>
  <w:style w:type="character" w:customStyle="1" w:styleId="WW8Num6z6">
    <w:name w:val="WW8Num6z6"/>
    <w:rsid w:val="00F904D0"/>
  </w:style>
  <w:style w:type="character" w:customStyle="1" w:styleId="WW8Num6z7">
    <w:name w:val="WW8Num6z7"/>
    <w:rsid w:val="00F904D0"/>
  </w:style>
  <w:style w:type="character" w:customStyle="1" w:styleId="WW8Num6z8">
    <w:name w:val="WW8Num6z8"/>
    <w:rsid w:val="00F904D0"/>
  </w:style>
  <w:style w:type="character" w:customStyle="1" w:styleId="CharChar3">
    <w:name w:val="Char Char3"/>
    <w:rsid w:val="00F904D0"/>
    <w:rPr>
      <w:rFonts w:ascii="Times New Roman" w:eastAsia="Times New Roman" w:hAnsi="Times New Roman" w:cs="Times New Roman"/>
      <w:sz w:val="24"/>
      <w:szCs w:val="24"/>
      <w:vertAlign w:val="superscript"/>
      <w:lang w:val="en-GB"/>
    </w:rPr>
  </w:style>
  <w:style w:type="character" w:customStyle="1" w:styleId="CharChar2">
    <w:name w:val="Char Char2"/>
    <w:rsid w:val="00F904D0"/>
    <w:rPr>
      <w:rFonts w:ascii="Times New Roman" w:eastAsia="Times New Roman" w:hAnsi="Times New Roman" w:cs="Times New Roman"/>
      <w:sz w:val="24"/>
      <w:szCs w:val="24"/>
      <w:vertAlign w:val="superscript"/>
      <w:lang w:val="en-GB"/>
    </w:rPr>
  </w:style>
  <w:style w:type="character" w:customStyle="1" w:styleId="CharChar1">
    <w:name w:val="Char Char1"/>
    <w:rsid w:val="00F904D0"/>
    <w:rPr>
      <w:rFonts w:ascii="Times New Roman" w:eastAsia="Lucida Sans Unicode" w:hAnsi="Times New Roman" w:cs="Times New Roman"/>
      <w:kern w:val="1"/>
      <w:sz w:val="24"/>
      <w:szCs w:val="24"/>
    </w:rPr>
  </w:style>
  <w:style w:type="character" w:customStyle="1" w:styleId="CharChar">
    <w:name w:val="Char Char"/>
    <w:rsid w:val="00F904D0"/>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F904D0"/>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F904D0"/>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F904D0"/>
    <w:pPr>
      <w:suppressLineNumbers/>
      <w:suppressAutoHyphens/>
      <w:spacing w:before="120" w:after="120" w:line="240" w:lineRule="auto"/>
    </w:pPr>
    <w:rPr>
      <w:rFonts w:ascii="Times New Roman" w:hAnsi="Times New Roman" w:cs="Mangal"/>
      <w:i/>
      <w:iCs/>
      <w:sz w:val="24"/>
      <w:szCs w:val="24"/>
      <w:vertAlign w:val="superscript"/>
      <w:lang w:val="en-GB" w:eastAsia="ar-SA"/>
    </w:rPr>
  </w:style>
  <w:style w:type="paragraph" w:customStyle="1" w:styleId="Index">
    <w:name w:val="Index"/>
    <w:basedOn w:val="Normal"/>
    <w:rsid w:val="00F904D0"/>
    <w:pPr>
      <w:suppressLineNumbers/>
      <w:suppressAutoHyphens/>
      <w:spacing w:after="0" w:line="240" w:lineRule="auto"/>
    </w:pPr>
    <w:rPr>
      <w:rFonts w:ascii="Times New Roman" w:hAnsi="Times New Roman" w:cs="Mangal"/>
      <w:sz w:val="24"/>
      <w:szCs w:val="24"/>
      <w:vertAlign w:val="superscript"/>
      <w:lang w:val="en-GB" w:eastAsia="ar-SA"/>
    </w:rPr>
  </w:style>
  <w:style w:type="paragraph" w:styleId="BodyText2">
    <w:name w:val="Body Text 2"/>
    <w:basedOn w:val="Normal"/>
    <w:link w:val="BodyText2Char"/>
    <w:rsid w:val="00F904D0"/>
    <w:pPr>
      <w:suppressAutoHyphens/>
      <w:spacing w:after="120" w:line="480" w:lineRule="auto"/>
    </w:pPr>
    <w:rPr>
      <w:rFonts w:ascii="Times New Roman" w:hAnsi="Times New Roman"/>
      <w:sz w:val="24"/>
      <w:szCs w:val="24"/>
      <w:vertAlign w:val="superscript"/>
      <w:lang w:val="en-GB" w:eastAsia="ar-SA"/>
    </w:rPr>
  </w:style>
  <w:style w:type="character" w:customStyle="1" w:styleId="BodyText2Char">
    <w:name w:val="Body Text 2 Char"/>
    <w:basedOn w:val="DefaultParagraphFont"/>
    <w:link w:val="BodyText2"/>
    <w:rsid w:val="00F904D0"/>
    <w:rPr>
      <w:rFonts w:ascii="Times New Roman" w:hAnsi="Times New Roman"/>
      <w:sz w:val="24"/>
      <w:szCs w:val="24"/>
      <w:vertAlign w:val="superscript"/>
      <w:lang w:val="en-GB" w:eastAsia="ar-SA"/>
    </w:rPr>
  </w:style>
  <w:style w:type="paragraph" w:customStyle="1" w:styleId="TableContents">
    <w:name w:val="Table Contents"/>
    <w:basedOn w:val="Normal"/>
    <w:rsid w:val="00F904D0"/>
    <w:pPr>
      <w:suppressLineNumbers/>
      <w:suppressAutoHyphens/>
      <w:spacing w:after="0" w:line="240" w:lineRule="auto"/>
    </w:pPr>
    <w:rPr>
      <w:rFonts w:ascii="Times New Roman" w:hAnsi="Times New Roman"/>
      <w:sz w:val="24"/>
      <w:szCs w:val="24"/>
      <w:vertAlign w:val="superscript"/>
      <w:lang w:val="en-GB" w:eastAsia="ar-SA"/>
    </w:rPr>
  </w:style>
  <w:style w:type="paragraph" w:customStyle="1" w:styleId="TableHeading">
    <w:name w:val="Table Heading"/>
    <w:basedOn w:val="TableContents"/>
    <w:rsid w:val="00F904D0"/>
    <w:pPr>
      <w:jc w:val="center"/>
    </w:pPr>
    <w:rPr>
      <w:b/>
      <w:bCs/>
    </w:rPr>
  </w:style>
  <w:style w:type="paragraph" w:customStyle="1" w:styleId="Framecontents">
    <w:name w:val="Frame contents"/>
    <w:basedOn w:val="BodyText"/>
    <w:rsid w:val="00F904D0"/>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F904D0"/>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styleId="NoSpacing">
    <w:name w:val="No Spacing"/>
    <w:qFormat/>
    <w:rsid w:val="00F904D0"/>
    <w:pPr>
      <w:suppressAutoHyphens/>
    </w:pPr>
    <w:rPr>
      <w:rFonts w:ascii="Times New Roman" w:hAnsi="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157429580">
      <w:bodyDiv w:val="1"/>
      <w:marLeft w:val="0"/>
      <w:marRight w:val="0"/>
      <w:marTop w:val="0"/>
      <w:marBottom w:val="0"/>
      <w:divBdr>
        <w:top w:val="none" w:sz="0" w:space="0" w:color="auto"/>
        <w:left w:val="none" w:sz="0" w:space="0" w:color="auto"/>
        <w:bottom w:val="none" w:sz="0" w:space="0" w:color="auto"/>
        <w:right w:val="none" w:sz="0" w:space="0" w:color="auto"/>
      </w:divBdr>
    </w:div>
    <w:div w:id="186407058">
      <w:bodyDiv w:val="1"/>
      <w:marLeft w:val="0"/>
      <w:marRight w:val="0"/>
      <w:marTop w:val="0"/>
      <w:marBottom w:val="0"/>
      <w:divBdr>
        <w:top w:val="none" w:sz="0" w:space="0" w:color="auto"/>
        <w:left w:val="none" w:sz="0" w:space="0" w:color="auto"/>
        <w:bottom w:val="none" w:sz="0" w:space="0" w:color="auto"/>
        <w:right w:val="none" w:sz="0" w:space="0" w:color="auto"/>
      </w:divBdr>
    </w:div>
    <w:div w:id="203949193">
      <w:bodyDiv w:val="1"/>
      <w:marLeft w:val="0"/>
      <w:marRight w:val="0"/>
      <w:marTop w:val="0"/>
      <w:marBottom w:val="0"/>
      <w:divBdr>
        <w:top w:val="none" w:sz="0" w:space="0" w:color="auto"/>
        <w:left w:val="none" w:sz="0" w:space="0" w:color="auto"/>
        <w:bottom w:val="none" w:sz="0" w:space="0" w:color="auto"/>
        <w:right w:val="none" w:sz="0" w:space="0" w:color="auto"/>
      </w:divBdr>
    </w:div>
    <w:div w:id="268437536">
      <w:bodyDiv w:val="1"/>
      <w:marLeft w:val="0"/>
      <w:marRight w:val="0"/>
      <w:marTop w:val="0"/>
      <w:marBottom w:val="0"/>
      <w:divBdr>
        <w:top w:val="none" w:sz="0" w:space="0" w:color="auto"/>
        <w:left w:val="none" w:sz="0" w:space="0" w:color="auto"/>
        <w:bottom w:val="none" w:sz="0" w:space="0" w:color="auto"/>
        <w:right w:val="none" w:sz="0" w:space="0" w:color="auto"/>
      </w:divBdr>
    </w:div>
    <w:div w:id="344870675">
      <w:bodyDiv w:val="1"/>
      <w:marLeft w:val="0"/>
      <w:marRight w:val="0"/>
      <w:marTop w:val="0"/>
      <w:marBottom w:val="0"/>
      <w:divBdr>
        <w:top w:val="none" w:sz="0" w:space="0" w:color="auto"/>
        <w:left w:val="none" w:sz="0" w:space="0" w:color="auto"/>
        <w:bottom w:val="none" w:sz="0" w:space="0" w:color="auto"/>
        <w:right w:val="none" w:sz="0" w:space="0" w:color="auto"/>
      </w:divBdr>
    </w:div>
    <w:div w:id="375813436">
      <w:bodyDiv w:val="1"/>
      <w:marLeft w:val="0"/>
      <w:marRight w:val="0"/>
      <w:marTop w:val="0"/>
      <w:marBottom w:val="0"/>
      <w:divBdr>
        <w:top w:val="none" w:sz="0" w:space="0" w:color="auto"/>
        <w:left w:val="none" w:sz="0" w:space="0" w:color="auto"/>
        <w:bottom w:val="none" w:sz="0" w:space="0" w:color="auto"/>
        <w:right w:val="none" w:sz="0" w:space="0" w:color="auto"/>
      </w:divBdr>
    </w:div>
    <w:div w:id="389574096">
      <w:bodyDiv w:val="1"/>
      <w:marLeft w:val="0"/>
      <w:marRight w:val="0"/>
      <w:marTop w:val="0"/>
      <w:marBottom w:val="0"/>
      <w:divBdr>
        <w:top w:val="none" w:sz="0" w:space="0" w:color="auto"/>
        <w:left w:val="none" w:sz="0" w:space="0" w:color="auto"/>
        <w:bottom w:val="none" w:sz="0" w:space="0" w:color="auto"/>
        <w:right w:val="none" w:sz="0" w:space="0" w:color="auto"/>
      </w:divBdr>
    </w:div>
    <w:div w:id="393049897">
      <w:bodyDiv w:val="1"/>
      <w:marLeft w:val="0"/>
      <w:marRight w:val="0"/>
      <w:marTop w:val="0"/>
      <w:marBottom w:val="0"/>
      <w:divBdr>
        <w:top w:val="none" w:sz="0" w:space="0" w:color="auto"/>
        <w:left w:val="none" w:sz="0" w:space="0" w:color="auto"/>
        <w:bottom w:val="none" w:sz="0" w:space="0" w:color="auto"/>
        <w:right w:val="none" w:sz="0" w:space="0" w:color="auto"/>
      </w:divBdr>
    </w:div>
    <w:div w:id="396127955">
      <w:bodyDiv w:val="1"/>
      <w:marLeft w:val="0"/>
      <w:marRight w:val="0"/>
      <w:marTop w:val="0"/>
      <w:marBottom w:val="0"/>
      <w:divBdr>
        <w:top w:val="none" w:sz="0" w:space="0" w:color="auto"/>
        <w:left w:val="none" w:sz="0" w:space="0" w:color="auto"/>
        <w:bottom w:val="none" w:sz="0" w:space="0" w:color="auto"/>
        <w:right w:val="none" w:sz="0" w:space="0" w:color="auto"/>
      </w:divBdr>
    </w:div>
    <w:div w:id="461194140">
      <w:bodyDiv w:val="1"/>
      <w:marLeft w:val="0"/>
      <w:marRight w:val="0"/>
      <w:marTop w:val="0"/>
      <w:marBottom w:val="0"/>
      <w:divBdr>
        <w:top w:val="none" w:sz="0" w:space="0" w:color="auto"/>
        <w:left w:val="none" w:sz="0" w:space="0" w:color="auto"/>
        <w:bottom w:val="none" w:sz="0" w:space="0" w:color="auto"/>
        <w:right w:val="none" w:sz="0" w:space="0" w:color="auto"/>
      </w:divBdr>
    </w:div>
    <w:div w:id="476339995">
      <w:bodyDiv w:val="1"/>
      <w:marLeft w:val="0"/>
      <w:marRight w:val="0"/>
      <w:marTop w:val="0"/>
      <w:marBottom w:val="0"/>
      <w:divBdr>
        <w:top w:val="none" w:sz="0" w:space="0" w:color="auto"/>
        <w:left w:val="none" w:sz="0" w:space="0" w:color="auto"/>
        <w:bottom w:val="none" w:sz="0" w:space="0" w:color="auto"/>
        <w:right w:val="none" w:sz="0" w:space="0" w:color="auto"/>
      </w:divBdr>
    </w:div>
    <w:div w:id="501166315">
      <w:bodyDiv w:val="1"/>
      <w:marLeft w:val="0"/>
      <w:marRight w:val="0"/>
      <w:marTop w:val="0"/>
      <w:marBottom w:val="0"/>
      <w:divBdr>
        <w:top w:val="none" w:sz="0" w:space="0" w:color="auto"/>
        <w:left w:val="none" w:sz="0" w:space="0" w:color="auto"/>
        <w:bottom w:val="none" w:sz="0" w:space="0" w:color="auto"/>
        <w:right w:val="none" w:sz="0" w:space="0" w:color="auto"/>
      </w:divBdr>
    </w:div>
    <w:div w:id="516117620">
      <w:bodyDiv w:val="1"/>
      <w:marLeft w:val="0"/>
      <w:marRight w:val="0"/>
      <w:marTop w:val="0"/>
      <w:marBottom w:val="0"/>
      <w:divBdr>
        <w:top w:val="none" w:sz="0" w:space="0" w:color="auto"/>
        <w:left w:val="none" w:sz="0" w:space="0" w:color="auto"/>
        <w:bottom w:val="none" w:sz="0" w:space="0" w:color="auto"/>
        <w:right w:val="none" w:sz="0" w:space="0" w:color="auto"/>
      </w:divBdr>
    </w:div>
    <w:div w:id="600378535">
      <w:bodyDiv w:val="1"/>
      <w:marLeft w:val="0"/>
      <w:marRight w:val="0"/>
      <w:marTop w:val="0"/>
      <w:marBottom w:val="0"/>
      <w:divBdr>
        <w:top w:val="none" w:sz="0" w:space="0" w:color="auto"/>
        <w:left w:val="none" w:sz="0" w:space="0" w:color="auto"/>
        <w:bottom w:val="none" w:sz="0" w:space="0" w:color="auto"/>
        <w:right w:val="none" w:sz="0" w:space="0" w:color="auto"/>
      </w:divBdr>
    </w:div>
    <w:div w:id="648630612">
      <w:bodyDiv w:val="1"/>
      <w:marLeft w:val="0"/>
      <w:marRight w:val="0"/>
      <w:marTop w:val="0"/>
      <w:marBottom w:val="0"/>
      <w:divBdr>
        <w:top w:val="none" w:sz="0" w:space="0" w:color="auto"/>
        <w:left w:val="none" w:sz="0" w:space="0" w:color="auto"/>
        <w:bottom w:val="none" w:sz="0" w:space="0" w:color="auto"/>
        <w:right w:val="none" w:sz="0" w:space="0" w:color="auto"/>
      </w:divBdr>
    </w:div>
    <w:div w:id="701172303">
      <w:bodyDiv w:val="1"/>
      <w:marLeft w:val="0"/>
      <w:marRight w:val="0"/>
      <w:marTop w:val="0"/>
      <w:marBottom w:val="0"/>
      <w:divBdr>
        <w:top w:val="none" w:sz="0" w:space="0" w:color="auto"/>
        <w:left w:val="none" w:sz="0" w:space="0" w:color="auto"/>
        <w:bottom w:val="none" w:sz="0" w:space="0" w:color="auto"/>
        <w:right w:val="none" w:sz="0" w:space="0" w:color="auto"/>
      </w:divBdr>
    </w:div>
    <w:div w:id="726881069">
      <w:bodyDiv w:val="1"/>
      <w:marLeft w:val="0"/>
      <w:marRight w:val="0"/>
      <w:marTop w:val="0"/>
      <w:marBottom w:val="0"/>
      <w:divBdr>
        <w:top w:val="none" w:sz="0" w:space="0" w:color="auto"/>
        <w:left w:val="none" w:sz="0" w:space="0" w:color="auto"/>
        <w:bottom w:val="none" w:sz="0" w:space="0" w:color="auto"/>
        <w:right w:val="none" w:sz="0" w:space="0" w:color="auto"/>
      </w:divBdr>
    </w:div>
    <w:div w:id="734932679">
      <w:bodyDiv w:val="1"/>
      <w:marLeft w:val="0"/>
      <w:marRight w:val="0"/>
      <w:marTop w:val="0"/>
      <w:marBottom w:val="0"/>
      <w:divBdr>
        <w:top w:val="none" w:sz="0" w:space="0" w:color="auto"/>
        <w:left w:val="none" w:sz="0" w:space="0" w:color="auto"/>
        <w:bottom w:val="none" w:sz="0" w:space="0" w:color="auto"/>
        <w:right w:val="none" w:sz="0" w:space="0" w:color="auto"/>
      </w:divBdr>
    </w:div>
    <w:div w:id="742410459">
      <w:bodyDiv w:val="1"/>
      <w:marLeft w:val="0"/>
      <w:marRight w:val="0"/>
      <w:marTop w:val="0"/>
      <w:marBottom w:val="0"/>
      <w:divBdr>
        <w:top w:val="none" w:sz="0" w:space="0" w:color="auto"/>
        <w:left w:val="none" w:sz="0" w:space="0" w:color="auto"/>
        <w:bottom w:val="none" w:sz="0" w:space="0" w:color="auto"/>
        <w:right w:val="none" w:sz="0" w:space="0" w:color="auto"/>
      </w:divBdr>
    </w:div>
    <w:div w:id="762532772">
      <w:bodyDiv w:val="1"/>
      <w:marLeft w:val="0"/>
      <w:marRight w:val="0"/>
      <w:marTop w:val="0"/>
      <w:marBottom w:val="0"/>
      <w:divBdr>
        <w:top w:val="none" w:sz="0" w:space="0" w:color="auto"/>
        <w:left w:val="none" w:sz="0" w:space="0" w:color="auto"/>
        <w:bottom w:val="none" w:sz="0" w:space="0" w:color="auto"/>
        <w:right w:val="none" w:sz="0" w:space="0" w:color="auto"/>
      </w:divBdr>
    </w:div>
    <w:div w:id="764227114">
      <w:bodyDiv w:val="1"/>
      <w:marLeft w:val="0"/>
      <w:marRight w:val="0"/>
      <w:marTop w:val="0"/>
      <w:marBottom w:val="0"/>
      <w:divBdr>
        <w:top w:val="none" w:sz="0" w:space="0" w:color="auto"/>
        <w:left w:val="none" w:sz="0" w:space="0" w:color="auto"/>
        <w:bottom w:val="none" w:sz="0" w:space="0" w:color="auto"/>
        <w:right w:val="none" w:sz="0" w:space="0" w:color="auto"/>
      </w:divBdr>
    </w:div>
    <w:div w:id="803431266">
      <w:bodyDiv w:val="1"/>
      <w:marLeft w:val="0"/>
      <w:marRight w:val="0"/>
      <w:marTop w:val="0"/>
      <w:marBottom w:val="0"/>
      <w:divBdr>
        <w:top w:val="none" w:sz="0" w:space="0" w:color="auto"/>
        <w:left w:val="none" w:sz="0" w:space="0" w:color="auto"/>
        <w:bottom w:val="none" w:sz="0" w:space="0" w:color="auto"/>
        <w:right w:val="none" w:sz="0" w:space="0" w:color="auto"/>
      </w:divBdr>
    </w:div>
    <w:div w:id="813061382">
      <w:bodyDiv w:val="1"/>
      <w:marLeft w:val="0"/>
      <w:marRight w:val="0"/>
      <w:marTop w:val="0"/>
      <w:marBottom w:val="0"/>
      <w:divBdr>
        <w:top w:val="none" w:sz="0" w:space="0" w:color="auto"/>
        <w:left w:val="none" w:sz="0" w:space="0" w:color="auto"/>
        <w:bottom w:val="none" w:sz="0" w:space="0" w:color="auto"/>
        <w:right w:val="none" w:sz="0" w:space="0" w:color="auto"/>
      </w:divBdr>
    </w:div>
    <w:div w:id="848176601">
      <w:bodyDiv w:val="1"/>
      <w:marLeft w:val="0"/>
      <w:marRight w:val="0"/>
      <w:marTop w:val="0"/>
      <w:marBottom w:val="0"/>
      <w:divBdr>
        <w:top w:val="none" w:sz="0" w:space="0" w:color="auto"/>
        <w:left w:val="none" w:sz="0" w:space="0" w:color="auto"/>
        <w:bottom w:val="none" w:sz="0" w:space="0" w:color="auto"/>
        <w:right w:val="none" w:sz="0" w:space="0" w:color="auto"/>
      </w:divBdr>
    </w:div>
    <w:div w:id="873615485">
      <w:bodyDiv w:val="1"/>
      <w:marLeft w:val="0"/>
      <w:marRight w:val="0"/>
      <w:marTop w:val="0"/>
      <w:marBottom w:val="0"/>
      <w:divBdr>
        <w:top w:val="none" w:sz="0" w:space="0" w:color="auto"/>
        <w:left w:val="none" w:sz="0" w:space="0" w:color="auto"/>
        <w:bottom w:val="none" w:sz="0" w:space="0" w:color="auto"/>
        <w:right w:val="none" w:sz="0" w:space="0" w:color="auto"/>
      </w:divBdr>
    </w:div>
    <w:div w:id="879442264">
      <w:bodyDiv w:val="1"/>
      <w:marLeft w:val="0"/>
      <w:marRight w:val="0"/>
      <w:marTop w:val="0"/>
      <w:marBottom w:val="0"/>
      <w:divBdr>
        <w:top w:val="none" w:sz="0" w:space="0" w:color="auto"/>
        <w:left w:val="none" w:sz="0" w:space="0" w:color="auto"/>
        <w:bottom w:val="none" w:sz="0" w:space="0" w:color="auto"/>
        <w:right w:val="none" w:sz="0" w:space="0" w:color="auto"/>
      </w:divBdr>
    </w:div>
    <w:div w:id="887226535">
      <w:bodyDiv w:val="1"/>
      <w:marLeft w:val="0"/>
      <w:marRight w:val="0"/>
      <w:marTop w:val="0"/>
      <w:marBottom w:val="0"/>
      <w:divBdr>
        <w:top w:val="none" w:sz="0" w:space="0" w:color="auto"/>
        <w:left w:val="none" w:sz="0" w:space="0" w:color="auto"/>
        <w:bottom w:val="none" w:sz="0" w:space="0" w:color="auto"/>
        <w:right w:val="none" w:sz="0" w:space="0" w:color="auto"/>
      </w:divBdr>
    </w:div>
    <w:div w:id="927733542">
      <w:bodyDiv w:val="1"/>
      <w:marLeft w:val="0"/>
      <w:marRight w:val="0"/>
      <w:marTop w:val="0"/>
      <w:marBottom w:val="0"/>
      <w:divBdr>
        <w:top w:val="none" w:sz="0" w:space="0" w:color="auto"/>
        <w:left w:val="none" w:sz="0" w:space="0" w:color="auto"/>
        <w:bottom w:val="none" w:sz="0" w:space="0" w:color="auto"/>
        <w:right w:val="none" w:sz="0" w:space="0" w:color="auto"/>
      </w:divBdr>
    </w:div>
    <w:div w:id="928780895">
      <w:bodyDiv w:val="1"/>
      <w:marLeft w:val="0"/>
      <w:marRight w:val="0"/>
      <w:marTop w:val="0"/>
      <w:marBottom w:val="0"/>
      <w:divBdr>
        <w:top w:val="none" w:sz="0" w:space="0" w:color="auto"/>
        <w:left w:val="none" w:sz="0" w:space="0" w:color="auto"/>
        <w:bottom w:val="none" w:sz="0" w:space="0" w:color="auto"/>
        <w:right w:val="none" w:sz="0" w:space="0" w:color="auto"/>
      </w:divBdr>
    </w:div>
    <w:div w:id="959265122">
      <w:bodyDiv w:val="1"/>
      <w:marLeft w:val="0"/>
      <w:marRight w:val="0"/>
      <w:marTop w:val="0"/>
      <w:marBottom w:val="0"/>
      <w:divBdr>
        <w:top w:val="none" w:sz="0" w:space="0" w:color="auto"/>
        <w:left w:val="none" w:sz="0" w:space="0" w:color="auto"/>
        <w:bottom w:val="none" w:sz="0" w:space="0" w:color="auto"/>
        <w:right w:val="none" w:sz="0" w:space="0" w:color="auto"/>
      </w:divBdr>
    </w:div>
    <w:div w:id="961888812">
      <w:bodyDiv w:val="1"/>
      <w:marLeft w:val="0"/>
      <w:marRight w:val="0"/>
      <w:marTop w:val="0"/>
      <w:marBottom w:val="0"/>
      <w:divBdr>
        <w:top w:val="none" w:sz="0" w:space="0" w:color="auto"/>
        <w:left w:val="none" w:sz="0" w:space="0" w:color="auto"/>
        <w:bottom w:val="none" w:sz="0" w:space="0" w:color="auto"/>
        <w:right w:val="none" w:sz="0" w:space="0" w:color="auto"/>
      </w:divBdr>
    </w:div>
    <w:div w:id="989208804">
      <w:bodyDiv w:val="1"/>
      <w:marLeft w:val="0"/>
      <w:marRight w:val="0"/>
      <w:marTop w:val="0"/>
      <w:marBottom w:val="0"/>
      <w:divBdr>
        <w:top w:val="none" w:sz="0" w:space="0" w:color="auto"/>
        <w:left w:val="none" w:sz="0" w:space="0" w:color="auto"/>
        <w:bottom w:val="none" w:sz="0" w:space="0" w:color="auto"/>
        <w:right w:val="none" w:sz="0" w:space="0" w:color="auto"/>
      </w:divBdr>
    </w:div>
    <w:div w:id="1006903510">
      <w:bodyDiv w:val="1"/>
      <w:marLeft w:val="0"/>
      <w:marRight w:val="0"/>
      <w:marTop w:val="0"/>
      <w:marBottom w:val="0"/>
      <w:divBdr>
        <w:top w:val="none" w:sz="0" w:space="0" w:color="auto"/>
        <w:left w:val="none" w:sz="0" w:space="0" w:color="auto"/>
        <w:bottom w:val="none" w:sz="0" w:space="0" w:color="auto"/>
        <w:right w:val="none" w:sz="0" w:space="0" w:color="auto"/>
      </w:divBdr>
    </w:div>
    <w:div w:id="1048188463">
      <w:bodyDiv w:val="1"/>
      <w:marLeft w:val="0"/>
      <w:marRight w:val="0"/>
      <w:marTop w:val="0"/>
      <w:marBottom w:val="0"/>
      <w:divBdr>
        <w:top w:val="none" w:sz="0" w:space="0" w:color="auto"/>
        <w:left w:val="none" w:sz="0" w:space="0" w:color="auto"/>
        <w:bottom w:val="none" w:sz="0" w:space="0" w:color="auto"/>
        <w:right w:val="none" w:sz="0" w:space="0" w:color="auto"/>
      </w:divBdr>
    </w:div>
    <w:div w:id="1091505951">
      <w:bodyDiv w:val="1"/>
      <w:marLeft w:val="0"/>
      <w:marRight w:val="0"/>
      <w:marTop w:val="0"/>
      <w:marBottom w:val="0"/>
      <w:divBdr>
        <w:top w:val="none" w:sz="0" w:space="0" w:color="auto"/>
        <w:left w:val="none" w:sz="0" w:space="0" w:color="auto"/>
        <w:bottom w:val="none" w:sz="0" w:space="0" w:color="auto"/>
        <w:right w:val="none" w:sz="0" w:space="0" w:color="auto"/>
      </w:divBdr>
    </w:div>
    <w:div w:id="1143425695">
      <w:bodyDiv w:val="1"/>
      <w:marLeft w:val="0"/>
      <w:marRight w:val="0"/>
      <w:marTop w:val="0"/>
      <w:marBottom w:val="0"/>
      <w:divBdr>
        <w:top w:val="none" w:sz="0" w:space="0" w:color="auto"/>
        <w:left w:val="none" w:sz="0" w:space="0" w:color="auto"/>
        <w:bottom w:val="none" w:sz="0" w:space="0" w:color="auto"/>
        <w:right w:val="none" w:sz="0" w:space="0" w:color="auto"/>
      </w:divBdr>
    </w:div>
    <w:div w:id="1145582666">
      <w:bodyDiv w:val="1"/>
      <w:marLeft w:val="0"/>
      <w:marRight w:val="0"/>
      <w:marTop w:val="0"/>
      <w:marBottom w:val="0"/>
      <w:divBdr>
        <w:top w:val="none" w:sz="0" w:space="0" w:color="auto"/>
        <w:left w:val="none" w:sz="0" w:space="0" w:color="auto"/>
        <w:bottom w:val="none" w:sz="0" w:space="0" w:color="auto"/>
        <w:right w:val="none" w:sz="0" w:space="0" w:color="auto"/>
      </w:divBdr>
    </w:div>
    <w:div w:id="1155418178">
      <w:bodyDiv w:val="1"/>
      <w:marLeft w:val="0"/>
      <w:marRight w:val="0"/>
      <w:marTop w:val="0"/>
      <w:marBottom w:val="0"/>
      <w:divBdr>
        <w:top w:val="none" w:sz="0" w:space="0" w:color="auto"/>
        <w:left w:val="none" w:sz="0" w:space="0" w:color="auto"/>
        <w:bottom w:val="none" w:sz="0" w:space="0" w:color="auto"/>
        <w:right w:val="none" w:sz="0" w:space="0" w:color="auto"/>
      </w:divBdr>
    </w:div>
    <w:div w:id="1219825289">
      <w:bodyDiv w:val="1"/>
      <w:marLeft w:val="0"/>
      <w:marRight w:val="0"/>
      <w:marTop w:val="0"/>
      <w:marBottom w:val="0"/>
      <w:divBdr>
        <w:top w:val="none" w:sz="0" w:space="0" w:color="auto"/>
        <w:left w:val="none" w:sz="0" w:space="0" w:color="auto"/>
        <w:bottom w:val="none" w:sz="0" w:space="0" w:color="auto"/>
        <w:right w:val="none" w:sz="0" w:space="0" w:color="auto"/>
      </w:divBdr>
    </w:div>
    <w:div w:id="1274896056">
      <w:bodyDiv w:val="1"/>
      <w:marLeft w:val="0"/>
      <w:marRight w:val="0"/>
      <w:marTop w:val="0"/>
      <w:marBottom w:val="0"/>
      <w:divBdr>
        <w:top w:val="none" w:sz="0" w:space="0" w:color="auto"/>
        <w:left w:val="none" w:sz="0" w:space="0" w:color="auto"/>
        <w:bottom w:val="none" w:sz="0" w:space="0" w:color="auto"/>
        <w:right w:val="none" w:sz="0" w:space="0" w:color="auto"/>
      </w:divBdr>
    </w:div>
    <w:div w:id="1318726790">
      <w:bodyDiv w:val="1"/>
      <w:marLeft w:val="0"/>
      <w:marRight w:val="0"/>
      <w:marTop w:val="0"/>
      <w:marBottom w:val="0"/>
      <w:divBdr>
        <w:top w:val="none" w:sz="0" w:space="0" w:color="auto"/>
        <w:left w:val="none" w:sz="0" w:space="0" w:color="auto"/>
        <w:bottom w:val="none" w:sz="0" w:space="0" w:color="auto"/>
        <w:right w:val="none" w:sz="0" w:space="0" w:color="auto"/>
      </w:divBdr>
    </w:div>
    <w:div w:id="1348172254">
      <w:bodyDiv w:val="1"/>
      <w:marLeft w:val="0"/>
      <w:marRight w:val="0"/>
      <w:marTop w:val="0"/>
      <w:marBottom w:val="0"/>
      <w:divBdr>
        <w:top w:val="none" w:sz="0" w:space="0" w:color="auto"/>
        <w:left w:val="none" w:sz="0" w:space="0" w:color="auto"/>
        <w:bottom w:val="none" w:sz="0" w:space="0" w:color="auto"/>
        <w:right w:val="none" w:sz="0" w:space="0" w:color="auto"/>
      </w:divBdr>
    </w:div>
    <w:div w:id="1524780136">
      <w:bodyDiv w:val="1"/>
      <w:marLeft w:val="0"/>
      <w:marRight w:val="0"/>
      <w:marTop w:val="0"/>
      <w:marBottom w:val="0"/>
      <w:divBdr>
        <w:top w:val="none" w:sz="0" w:space="0" w:color="auto"/>
        <w:left w:val="none" w:sz="0" w:space="0" w:color="auto"/>
        <w:bottom w:val="none" w:sz="0" w:space="0" w:color="auto"/>
        <w:right w:val="none" w:sz="0" w:space="0" w:color="auto"/>
      </w:divBdr>
    </w:div>
    <w:div w:id="1623685311">
      <w:bodyDiv w:val="1"/>
      <w:marLeft w:val="0"/>
      <w:marRight w:val="0"/>
      <w:marTop w:val="0"/>
      <w:marBottom w:val="0"/>
      <w:divBdr>
        <w:top w:val="none" w:sz="0" w:space="0" w:color="auto"/>
        <w:left w:val="none" w:sz="0" w:space="0" w:color="auto"/>
        <w:bottom w:val="none" w:sz="0" w:space="0" w:color="auto"/>
        <w:right w:val="none" w:sz="0" w:space="0" w:color="auto"/>
      </w:divBdr>
    </w:div>
    <w:div w:id="1701739691">
      <w:bodyDiv w:val="1"/>
      <w:marLeft w:val="0"/>
      <w:marRight w:val="0"/>
      <w:marTop w:val="0"/>
      <w:marBottom w:val="0"/>
      <w:divBdr>
        <w:top w:val="none" w:sz="0" w:space="0" w:color="auto"/>
        <w:left w:val="none" w:sz="0" w:space="0" w:color="auto"/>
        <w:bottom w:val="none" w:sz="0" w:space="0" w:color="auto"/>
        <w:right w:val="none" w:sz="0" w:space="0" w:color="auto"/>
      </w:divBdr>
    </w:div>
    <w:div w:id="1718385573">
      <w:bodyDiv w:val="1"/>
      <w:marLeft w:val="0"/>
      <w:marRight w:val="0"/>
      <w:marTop w:val="0"/>
      <w:marBottom w:val="0"/>
      <w:divBdr>
        <w:top w:val="none" w:sz="0" w:space="0" w:color="auto"/>
        <w:left w:val="none" w:sz="0" w:space="0" w:color="auto"/>
        <w:bottom w:val="none" w:sz="0" w:space="0" w:color="auto"/>
        <w:right w:val="none" w:sz="0" w:space="0" w:color="auto"/>
      </w:divBdr>
    </w:div>
    <w:div w:id="1808543262">
      <w:bodyDiv w:val="1"/>
      <w:marLeft w:val="0"/>
      <w:marRight w:val="0"/>
      <w:marTop w:val="0"/>
      <w:marBottom w:val="0"/>
      <w:divBdr>
        <w:top w:val="none" w:sz="0" w:space="0" w:color="auto"/>
        <w:left w:val="none" w:sz="0" w:space="0" w:color="auto"/>
        <w:bottom w:val="none" w:sz="0" w:space="0" w:color="auto"/>
        <w:right w:val="none" w:sz="0" w:space="0" w:color="auto"/>
      </w:divBdr>
    </w:div>
    <w:div w:id="1893417346">
      <w:bodyDiv w:val="1"/>
      <w:marLeft w:val="0"/>
      <w:marRight w:val="0"/>
      <w:marTop w:val="0"/>
      <w:marBottom w:val="0"/>
      <w:divBdr>
        <w:top w:val="none" w:sz="0" w:space="0" w:color="auto"/>
        <w:left w:val="none" w:sz="0" w:space="0" w:color="auto"/>
        <w:bottom w:val="none" w:sz="0" w:space="0" w:color="auto"/>
        <w:right w:val="none" w:sz="0" w:space="0" w:color="auto"/>
      </w:divBdr>
      <w:divsChild>
        <w:div w:id="1008412234">
          <w:marLeft w:val="547"/>
          <w:marRight w:val="0"/>
          <w:marTop w:val="77"/>
          <w:marBottom w:val="0"/>
          <w:divBdr>
            <w:top w:val="none" w:sz="0" w:space="0" w:color="auto"/>
            <w:left w:val="none" w:sz="0" w:space="0" w:color="auto"/>
            <w:bottom w:val="none" w:sz="0" w:space="0" w:color="auto"/>
            <w:right w:val="none" w:sz="0" w:space="0" w:color="auto"/>
          </w:divBdr>
        </w:div>
      </w:divsChild>
    </w:div>
    <w:div w:id="1984776929">
      <w:bodyDiv w:val="1"/>
      <w:marLeft w:val="0"/>
      <w:marRight w:val="0"/>
      <w:marTop w:val="0"/>
      <w:marBottom w:val="0"/>
      <w:divBdr>
        <w:top w:val="none" w:sz="0" w:space="0" w:color="auto"/>
        <w:left w:val="none" w:sz="0" w:space="0" w:color="auto"/>
        <w:bottom w:val="none" w:sz="0" w:space="0" w:color="auto"/>
        <w:right w:val="none" w:sz="0" w:space="0" w:color="auto"/>
      </w:divBdr>
    </w:div>
    <w:div w:id="1986663458">
      <w:bodyDiv w:val="1"/>
      <w:marLeft w:val="0"/>
      <w:marRight w:val="0"/>
      <w:marTop w:val="0"/>
      <w:marBottom w:val="0"/>
      <w:divBdr>
        <w:top w:val="none" w:sz="0" w:space="0" w:color="auto"/>
        <w:left w:val="none" w:sz="0" w:space="0" w:color="auto"/>
        <w:bottom w:val="none" w:sz="0" w:space="0" w:color="auto"/>
        <w:right w:val="none" w:sz="0" w:space="0" w:color="auto"/>
      </w:divBdr>
    </w:div>
    <w:div w:id="2011984102">
      <w:bodyDiv w:val="1"/>
      <w:marLeft w:val="0"/>
      <w:marRight w:val="0"/>
      <w:marTop w:val="0"/>
      <w:marBottom w:val="0"/>
      <w:divBdr>
        <w:top w:val="none" w:sz="0" w:space="0" w:color="auto"/>
        <w:left w:val="none" w:sz="0" w:space="0" w:color="auto"/>
        <w:bottom w:val="none" w:sz="0" w:space="0" w:color="auto"/>
        <w:right w:val="none" w:sz="0" w:space="0" w:color="auto"/>
      </w:divBdr>
    </w:div>
    <w:div w:id="2051610157">
      <w:bodyDiv w:val="1"/>
      <w:marLeft w:val="0"/>
      <w:marRight w:val="0"/>
      <w:marTop w:val="0"/>
      <w:marBottom w:val="0"/>
      <w:divBdr>
        <w:top w:val="none" w:sz="0" w:space="0" w:color="auto"/>
        <w:left w:val="none" w:sz="0" w:space="0" w:color="auto"/>
        <w:bottom w:val="none" w:sz="0" w:space="0" w:color="auto"/>
        <w:right w:val="none" w:sz="0" w:space="0" w:color="auto"/>
      </w:divBdr>
    </w:div>
    <w:div w:id="213498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3FAD0-BEEA-4CC8-B456-A02B9DE08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5</Pages>
  <Words>1740</Words>
  <Characters>9920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11637</CharactersWithSpaces>
  <SharedDoc>false</SharedDoc>
  <HLinks>
    <vt:vector size="24" baseType="variant">
      <vt:variant>
        <vt:i4>7733332</vt:i4>
      </vt:variant>
      <vt:variant>
        <vt:i4>9</vt:i4>
      </vt:variant>
      <vt:variant>
        <vt:i4>0</vt:i4>
      </vt:variant>
      <vt:variant>
        <vt:i4>5</vt:i4>
      </vt:variant>
      <vt:variant>
        <vt:lpwstr>mailto:ribarskabanja@yahoo.com</vt:lpwstr>
      </vt:variant>
      <vt:variant>
        <vt:lpwstr/>
      </vt:variant>
      <vt:variant>
        <vt:i4>7733332</vt:i4>
      </vt:variant>
      <vt:variant>
        <vt:i4>6</vt:i4>
      </vt:variant>
      <vt:variant>
        <vt:i4>0</vt:i4>
      </vt:variant>
      <vt:variant>
        <vt:i4>5</vt:i4>
      </vt:variant>
      <vt:variant>
        <vt:lpwstr>mailto:ribarskabanja@yahoo.com</vt:lpwstr>
      </vt:variant>
      <vt:variant>
        <vt:lpwstr/>
      </vt:variant>
      <vt:variant>
        <vt:i4>7733332</vt:i4>
      </vt:variant>
      <vt:variant>
        <vt:i4>3</vt:i4>
      </vt:variant>
      <vt:variant>
        <vt:i4>0</vt:i4>
      </vt:variant>
      <vt:variant>
        <vt:i4>5</vt:i4>
      </vt:variant>
      <vt:variant>
        <vt:lpwstr>mailto:ribarskabanja@yahoo.com</vt:lpwstr>
      </vt:variant>
      <vt:variant>
        <vt:lpwstr/>
      </vt:variant>
      <vt:variant>
        <vt:i4>1179676</vt:i4>
      </vt:variant>
      <vt:variant>
        <vt:i4>0</vt:i4>
      </vt:variant>
      <vt:variant>
        <vt:i4>0</vt:i4>
      </vt:variant>
      <vt:variant>
        <vt:i4>5</vt:i4>
      </vt:variant>
      <vt:variant>
        <vt:lpwstr>http://www.ribarskabanja.rs/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Ivana</cp:lastModifiedBy>
  <cp:revision>78</cp:revision>
  <cp:lastPrinted>2017-11-24T06:34:00Z</cp:lastPrinted>
  <dcterms:created xsi:type="dcterms:W3CDTF">2016-11-17T16:48:00Z</dcterms:created>
  <dcterms:modified xsi:type="dcterms:W3CDTF">2025-07-22T16:55:00Z</dcterms:modified>
</cp:coreProperties>
</file>